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068" w:rsidRPr="002E3936" w:rsidRDefault="00880068" w:rsidP="00880068">
      <w:pPr>
        <w:rPr>
          <w:rFonts w:ascii="Arial" w:hAnsi="Arial" w:cs="Arial"/>
          <w:lang w:eastAsia="en-US" w:bidi="en-US"/>
        </w:rPr>
      </w:pPr>
    </w:p>
    <w:p w:rsidR="00880068" w:rsidRPr="002E3936" w:rsidRDefault="00880068" w:rsidP="00880068">
      <w:pPr>
        <w:rPr>
          <w:rFonts w:ascii="Arial" w:hAnsi="Arial" w:cs="Arial"/>
          <w:lang w:eastAsia="en-US" w:bidi="en-US"/>
        </w:rPr>
      </w:pPr>
    </w:p>
    <w:p w:rsidR="00880068" w:rsidRPr="002E3936" w:rsidRDefault="002E3936" w:rsidP="002E3936">
      <w:pPr>
        <w:ind w:left="4956" w:firstLine="708"/>
        <w:rPr>
          <w:rFonts w:ascii="Arial" w:hAnsi="Arial" w:cs="Arial"/>
          <w:lang w:eastAsia="en-US" w:bidi="en-US"/>
        </w:rPr>
      </w:pPr>
      <w:r w:rsidRPr="002E3936">
        <w:rPr>
          <w:rFonts w:ascii="Arial" w:hAnsi="Arial" w:cs="Arial"/>
          <w:lang w:eastAsia="en-US" w:bidi="en-US"/>
        </w:rPr>
        <w:t>…………………..,  dnia………….</w:t>
      </w:r>
    </w:p>
    <w:p w:rsidR="00880068" w:rsidRPr="002E3936" w:rsidRDefault="00880068" w:rsidP="00880068">
      <w:pPr>
        <w:rPr>
          <w:rFonts w:ascii="Arial" w:hAnsi="Arial" w:cs="Arial"/>
          <w:lang w:eastAsia="en-US" w:bidi="en-US"/>
        </w:rPr>
      </w:pPr>
    </w:p>
    <w:p w:rsidR="00880068" w:rsidRPr="002E3936" w:rsidRDefault="00880068" w:rsidP="00880068">
      <w:pPr>
        <w:rPr>
          <w:rFonts w:ascii="Arial" w:hAnsi="Arial" w:cs="Arial"/>
          <w:lang w:eastAsia="en-US" w:bidi="en-US"/>
        </w:rPr>
      </w:pPr>
    </w:p>
    <w:p w:rsidR="00880068" w:rsidRPr="002E3936" w:rsidRDefault="00880068" w:rsidP="00880068">
      <w:pPr>
        <w:rPr>
          <w:rFonts w:ascii="Arial" w:hAnsi="Arial" w:cs="Arial"/>
          <w:lang w:eastAsia="en-US" w:bidi="en-US"/>
        </w:rPr>
      </w:pPr>
      <w:r w:rsidRPr="002E3936">
        <w:rPr>
          <w:rFonts w:ascii="Arial" w:hAnsi="Arial" w:cs="Arial"/>
          <w:lang w:eastAsia="en-US" w:bidi="en-US"/>
        </w:rPr>
        <w:t>………………………………………………</w:t>
      </w:r>
    </w:p>
    <w:p w:rsidR="00880068" w:rsidRPr="002E3936" w:rsidRDefault="00880068" w:rsidP="00880068">
      <w:pPr>
        <w:rPr>
          <w:rFonts w:ascii="Arial" w:hAnsi="Arial" w:cs="Arial"/>
          <w:lang w:eastAsia="en-US" w:bidi="en-US"/>
        </w:rPr>
      </w:pPr>
      <w:r w:rsidRPr="002E3936">
        <w:rPr>
          <w:rFonts w:ascii="Arial" w:hAnsi="Arial" w:cs="Arial"/>
          <w:lang w:eastAsia="en-US" w:bidi="en-US"/>
        </w:rPr>
        <w:t>(pieczęć firmowa Wykonawcy)</w:t>
      </w:r>
    </w:p>
    <w:p w:rsidR="00880068" w:rsidRPr="002E3936" w:rsidRDefault="00880068" w:rsidP="00880068">
      <w:pPr>
        <w:jc w:val="center"/>
        <w:rPr>
          <w:rFonts w:ascii="Arial" w:hAnsi="Arial" w:cs="Arial"/>
          <w:lang w:eastAsia="en-US" w:bidi="en-US"/>
        </w:rPr>
      </w:pPr>
      <w:r w:rsidRPr="002E3936">
        <w:rPr>
          <w:rFonts w:ascii="Arial" w:hAnsi="Arial" w:cs="Arial"/>
          <w:lang w:eastAsia="en-US" w:bidi="en-US"/>
        </w:rPr>
        <w:t xml:space="preserve">                                     </w:t>
      </w:r>
      <w:r w:rsidRPr="002E3936">
        <w:rPr>
          <w:rFonts w:ascii="Arial" w:hAnsi="Arial" w:cs="Arial"/>
          <w:lang w:eastAsia="en-US" w:bidi="en-US"/>
        </w:rPr>
        <w:tab/>
      </w:r>
      <w:r w:rsidRPr="002E3936">
        <w:rPr>
          <w:rFonts w:ascii="Arial" w:hAnsi="Arial" w:cs="Arial"/>
          <w:lang w:eastAsia="en-US" w:bidi="en-US"/>
        </w:rPr>
        <w:tab/>
      </w:r>
      <w:r w:rsidRPr="002E3936">
        <w:rPr>
          <w:rFonts w:ascii="Arial" w:hAnsi="Arial" w:cs="Arial"/>
          <w:lang w:eastAsia="en-US" w:bidi="en-US"/>
        </w:rPr>
        <w:tab/>
        <w:t xml:space="preserve">          </w:t>
      </w:r>
      <w:r w:rsidRPr="002E3936">
        <w:rPr>
          <w:rFonts w:ascii="Arial" w:hAnsi="Arial" w:cs="Arial"/>
          <w:lang w:eastAsia="en-US" w:bidi="en-US"/>
        </w:rPr>
        <w:tab/>
      </w:r>
      <w:r w:rsidRPr="002E3936">
        <w:rPr>
          <w:rFonts w:ascii="Arial" w:hAnsi="Arial" w:cs="Arial"/>
          <w:lang w:eastAsia="en-US" w:bidi="en-US"/>
        </w:rPr>
        <w:tab/>
        <w:t xml:space="preserve">          </w:t>
      </w:r>
    </w:p>
    <w:p w:rsidR="00880068" w:rsidRPr="002E3936" w:rsidRDefault="00880068" w:rsidP="00880068">
      <w:pPr>
        <w:jc w:val="center"/>
        <w:rPr>
          <w:rFonts w:ascii="Arial" w:hAnsi="Arial" w:cs="Arial"/>
          <w:lang w:eastAsia="en-US" w:bidi="en-US"/>
        </w:rPr>
      </w:pPr>
    </w:p>
    <w:p w:rsidR="00880068" w:rsidRPr="002E3936" w:rsidRDefault="00880068" w:rsidP="00880068">
      <w:pPr>
        <w:rPr>
          <w:rFonts w:ascii="Arial" w:hAnsi="Arial" w:cs="Arial"/>
          <w:lang w:eastAsia="en-US" w:bidi="en-US"/>
        </w:rPr>
      </w:pPr>
    </w:p>
    <w:p w:rsidR="00880068" w:rsidRPr="002E3936" w:rsidRDefault="00880068" w:rsidP="00880068">
      <w:pPr>
        <w:rPr>
          <w:rFonts w:ascii="Arial" w:hAnsi="Arial" w:cs="Arial"/>
          <w:b/>
          <w:bCs/>
          <w:lang w:eastAsia="en-US" w:bidi="en-US"/>
        </w:rPr>
      </w:pPr>
      <w:r w:rsidRPr="002E3936">
        <w:rPr>
          <w:rFonts w:ascii="Arial" w:hAnsi="Arial" w:cs="Arial"/>
          <w:lang w:eastAsia="en-US" w:bidi="en-US"/>
        </w:rPr>
        <w:t xml:space="preserve">  </w:t>
      </w:r>
    </w:p>
    <w:p w:rsidR="00F7128F" w:rsidRDefault="00F7128F" w:rsidP="00F7128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Inwestor: GMINA PIASECZNO </w:t>
      </w:r>
    </w:p>
    <w:p w:rsidR="00E371E6" w:rsidRPr="00E371E6" w:rsidRDefault="00F7128F" w:rsidP="00E371E6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Arial" w:hAnsi="Arial" w:cs="Arial"/>
          <w:b/>
          <w:bCs/>
        </w:rPr>
        <w:t xml:space="preserve">Zadanie: </w:t>
      </w:r>
      <w:r>
        <w:rPr>
          <w:rFonts w:ascii="Arial" w:hAnsi="Arial" w:cs="Arial"/>
          <w:b/>
        </w:rPr>
        <w:t>„</w:t>
      </w:r>
      <w:r w:rsidR="00E371E6" w:rsidRPr="00E371E6">
        <w:rPr>
          <w:rFonts w:ascii="Calibri" w:eastAsia="Times New Roman" w:hAnsi="Calibri" w:cs="Calibri"/>
          <w:color w:val="000000"/>
          <w:sz w:val="24"/>
          <w:szCs w:val="24"/>
          <w:lang w:bidi="ar-SA"/>
        </w:rPr>
        <w:t>"Rozbudowa infrastruktury parkingowej - parking przy ul. Kameralnej w Józefosławiu "</w:t>
      </w:r>
    </w:p>
    <w:p w:rsidR="00F7128F" w:rsidRDefault="00F7128F" w:rsidP="00F7128F">
      <w:pPr>
        <w:pStyle w:val="Standard"/>
        <w:spacing w:line="276" w:lineRule="auto"/>
        <w:jc w:val="both"/>
        <w:rPr>
          <w:rFonts w:eastAsia="SimSun" w:cs="Mangal"/>
          <w:sz w:val="24"/>
          <w:szCs w:val="24"/>
          <w:lang w:bidi="hi-IN"/>
        </w:rPr>
      </w:pPr>
      <w:bookmarkStart w:id="0" w:name="_GoBack"/>
      <w:bookmarkEnd w:id="0"/>
    </w:p>
    <w:p w:rsidR="00880068" w:rsidRPr="002E3936" w:rsidRDefault="00880068" w:rsidP="00880068">
      <w:pPr>
        <w:jc w:val="both"/>
        <w:rPr>
          <w:rFonts w:ascii="Arial" w:hAnsi="Arial" w:cs="Arial"/>
          <w:b/>
          <w:bCs/>
          <w:lang w:eastAsia="en-US" w:bidi="en-US"/>
        </w:rPr>
      </w:pPr>
    </w:p>
    <w:p w:rsidR="00880068" w:rsidRPr="002E3936" w:rsidRDefault="00880068" w:rsidP="00880068">
      <w:pPr>
        <w:rPr>
          <w:rFonts w:ascii="Arial" w:hAnsi="Arial" w:cs="Arial"/>
          <w:b/>
          <w:bCs/>
          <w:lang w:eastAsia="en-US" w:bidi="en-US"/>
        </w:rPr>
      </w:pPr>
    </w:p>
    <w:p w:rsidR="00EB4FD6" w:rsidRDefault="00EB4FD6" w:rsidP="00880068">
      <w:pPr>
        <w:jc w:val="center"/>
        <w:rPr>
          <w:rFonts w:ascii="Arial" w:hAnsi="Arial" w:cs="Arial"/>
          <w:b/>
          <w:bCs/>
          <w:lang w:eastAsia="en-US" w:bidi="en-US"/>
        </w:rPr>
      </w:pPr>
    </w:p>
    <w:p w:rsidR="00880068" w:rsidRPr="00EB4FD6" w:rsidRDefault="00880068" w:rsidP="00880068">
      <w:pPr>
        <w:jc w:val="center"/>
        <w:rPr>
          <w:rFonts w:ascii="Arial" w:hAnsi="Arial" w:cs="Arial"/>
          <w:b/>
          <w:bCs/>
          <w:sz w:val="28"/>
          <w:lang w:eastAsia="en-US" w:bidi="en-US"/>
        </w:rPr>
      </w:pPr>
      <w:r w:rsidRPr="00EB4FD6">
        <w:rPr>
          <w:rFonts w:ascii="Arial" w:hAnsi="Arial" w:cs="Arial"/>
          <w:b/>
          <w:bCs/>
          <w:sz w:val="28"/>
          <w:lang w:eastAsia="en-US" w:bidi="en-US"/>
        </w:rPr>
        <w:t>O</w:t>
      </w:r>
      <w:r w:rsidR="00EB4FD6" w:rsidRPr="00EB4FD6">
        <w:rPr>
          <w:rFonts w:ascii="Arial" w:hAnsi="Arial" w:cs="Arial"/>
          <w:b/>
          <w:bCs/>
          <w:sz w:val="28"/>
          <w:lang w:eastAsia="en-US" w:bidi="en-US"/>
        </w:rPr>
        <w:t xml:space="preserve"> </w:t>
      </w:r>
      <w:r w:rsidRPr="00EB4FD6">
        <w:rPr>
          <w:rFonts w:ascii="Arial" w:hAnsi="Arial" w:cs="Arial"/>
          <w:b/>
          <w:bCs/>
          <w:sz w:val="28"/>
          <w:lang w:eastAsia="en-US" w:bidi="en-US"/>
        </w:rPr>
        <w:t>ŚWIADCZENIE O BRAKU PODWYKONAWCÓW</w:t>
      </w:r>
    </w:p>
    <w:p w:rsidR="00880068" w:rsidRPr="002E3936" w:rsidRDefault="00880068" w:rsidP="00880068">
      <w:pPr>
        <w:jc w:val="center"/>
        <w:rPr>
          <w:rFonts w:ascii="Arial" w:hAnsi="Arial" w:cs="Arial"/>
          <w:b/>
          <w:bCs/>
          <w:lang w:eastAsia="en-US" w:bidi="en-US"/>
        </w:rPr>
      </w:pPr>
    </w:p>
    <w:p w:rsidR="00880068" w:rsidRPr="002E3936" w:rsidRDefault="00880068" w:rsidP="00880068">
      <w:pPr>
        <w:jc w:val="center"/>
        <w:rPr>
          <w:rFonts w:ascii="Arial" w:hAnsi="Arial" w:cs="Arial"/>
          <w:b/>
          <w:bCs/>
          <w:lang w:eastAsia="en-US" w:bidi="en-US"/>
        </w:rPr>
      </w:pPr>
    </w:p>
    <w:p w:rsidR="00880068" w:rsidRPr="002E3936" w:rsidRDefault="00880068" w:rsidP="00880068">
      <w:pPr>
        <w:jc w:val="center"/>
        <w:rPr>
          <w:rFonts w:ascii="Arial" w:hAnsi="Arial" w:cs="Arial"/>
          <w:b/>
          <w:bCs/>
          <w:lang w:eastAsia="en-US" w:bidi="en-US"/>
        </w:rPr>
      </w:pPr>
    </w:p>
    <w:p w:rsidR="00880068" w:rsidRPr="002E3936" w:rsidRDefault="00880068" w:rsidP="00880068">
      <w:pPr>
        <w:jc w:val="both"/>
        <w:rPr>
          <w:rFonts w:ascii="Arial" w:hAnsi="Arial" w:cs="Arial"/>
          <w:lang w:eastAsia="en-US" w:bidi="en-US"/>
        </w:rPr>
      </w:pPr>
      <w:r w:rsidRPr="002E3936">
        <w:rPr>
          <w:rFonts w:ascii="Arial" w:hAnsi="Arial" w:cs="Arial"/>
          <w:bCs/>
          <w:lang w:eastAsia="en-US" w:bidi="en-US"/>
        </w:rPr>
        <w:t xml:space="preserve">Oświadczamy, że cały zakres robót objęty protokołem odbioru robót z dnia ………… za okres ………………. i powierzony do wykonania naszej firmie: …………….. …...................................... </w:t>
      </w:r>
      <w:r w:rsidRPr="002E3936">
        <w:rPr>
          <w:rFonts w:ascii="Arial" w:hAnsi="Arial" w:cs="Arial"/>
          <w:bCs/>
          <w:i/>
          <w:lang w:eastAsia="en-US" w:bidi="en-US"/>
        </w:rPr>
        <w:t>[</w:t>
      </w:r>
      <w:r w:rsidRPr="002E3936">
        <w:rPr>
          <w:rFonts w:ascii="Arial" w:hAnsi="Arial" w:cs="Arial"/>
          <w:i/>
          <w:lang w:eastAsia="en-US" w:bidi="en-US"/>
        </w:rPr>
        <w:t xml:space="preserve">nazwa Wykonawcy wraz z adresem siedziby] </w:t>
      </w:r>
      <w:r w:rsidRPr="002E3936">
        <w:rPr>
          <w:rFonts w:ascii="Arial" w:hAnsi="Arial" w:cs="Arial"/>
          <w:lang w:eastAsia="en-US" w:bidi="en-US"/>
        </w:rPr>
        <w:t>na podstawie zawartej z Gminą Piaseczno umowy nr ……......…...................….. z dnia ………….. został przez nas zrealizowany osobiście, bez udziału podwykonawców.</w:t>
      </w:r>
    </w:p>
    <w:p w:rsidR="00880068" w:rsidRPr="002E3936" w:rsidRDefault="00880068" w:rsidP="00880068">
      <w:pPr>
        <w:rPr>
          <w:rFonts w:ascii="Arial" w:hAnsi="Arial" w:cs="Arial"/>
          <w:lang w:eastAsia="en-US" w:bidi="en-US"/>
        </w:rPr>
      </w:pPr>
    </w:p>
    <w:p w:rsidR="00880068" w:rsidRPr="002E3936" w:rsidRDefault="00880068" w:rsidP="00880068">
      <w:pPr>
        <w:rPr>
          <w:rFonts w:ascii="Arial" w:hAnsi="Arial" w:cs="Arial"/>
          <w:lang w:eastAsia="en-US" w:bidi="en-US"/>
        </w:rPr>
      </w:pPr>
    </w:p>
    <w:p w:rsidR="00880068" w:rsidRPr="002E3936" w:rsidRDefault="00880068" w:rsidP="00880068">
      <w:pPr>
        <w:rPr>
          <w:rFonts w:ascii="Arial" w:hAnsi="Arial" w:cs="Arial"/>
          <w:lang w:eastAsia="en-US" w:bidi="en-US"/>
        </w:rPr>
      </w:pPr>
    </w:p>
    <w:p w:rsidR="00880068" w:rsidRPr="002E3936" w:rsidRDefault="00880068" w:rsidP="00880068">
      <w:pPr>
        <w:rPr>
          <w:rFonts w:ascii="Arial" w:hAnsi="Arial" w:cs="Arial"/>
          <w:lang w:eastAsia="en-US" w:bidi="en-US"/>
        </w:rPr>
      </w:pPr>
    </w:p>
    <w:p w:rsidR="00880068" w:rsidRPr="002E3936" w:rsidRDefault="00880068" w:rsidP="00880068">
      <w:pPr>
        <w:jc w:val="right"/>
        <w:rPr>
          <w:rFonts w:ascii="Arial" w:hAnsi="Arial" w:cs="Arial"/>
          <w:lang w:val="en-US" w:eastAsia="en-US" w:bidi="en-US"/>
        </w:rPr>
      </w:pPr>
      <w:r w:rsidRPr="002E3936">
        <w:rPr>
          <w:rFonts w:ascii="Arial" w:hAnsi="Arial" w:cs="Arial"/>
          <w:lang w:eastAsia="en-US" w:bidi="en-US"/>
        </w:rPr>
        <w:t xml:space="preserve">                                                           </w:t>
      </w:r>
      <w:r w:rsidRPr="002E3936">
        <w:rPr>
          <w:rFonts w:ascii="Arial" w:hAnsi="Arial" w:cs="Arial"/>
          <w:lang w:val="en-US" w:eastAsia="en-US" w:bidi="en-US"/>
        </w:rPr>
        <w:t>….....................................................................................</w:t>
      </w:r>
    </w:p>
    <w:p w:rsidR="00880068" w:rsidRPr="002E3936" w:rsidRDefault="00880068" w:rsidP="00880068">
      <w:pPr>
        <w:ind w:firstLine="4488"/>
        <w:jc w:val="center"/>
        <w:rPr>
          <w:rFonts w:ascii="Arial" w:hAnsi="Arial" w:cs="Arial"/>
          <w:b/>
          <w:color w:val="FF0000"/>
          <w:u w:val="single"/>
          <w:lang w:eastAsia="en-US" w:bidi="en-US"/>
        </w:rPr>
      </w:pPr>
      <w:r w:rsidRPr="002E3936">
        <w:rPr>
          <w:rFonts w:ascii="Arial" w:hAnsi="Arial" w:cs="Arial"/>
          <w:lang w:val="en-US" w:eastAsia="en-US" w:bidi="en-US"/>
        </w:rPr>
        <w:t xml:space="preserve">( </w:t>
      </w:r>
      <w:proofErr w:type="spellStart"/>
      <w:r w:rsidRPr="002E3936">
        <w:rPr>
          <w:rFonts w:ascii="Arial" w:hAnsi="Arial" w:cs="Arial"/>
          <w:lang w:val="en-US" w:eastAsia="en-US" w:bidi="en-US"/>
        </w:rPr>
        <w:t>podpis</w:t>
      </w:r>
      <w:proofErr w:type="spellEnd"/>
      <w:r w:rsidR="00851304">
        <w:rPr>
          <w:rFonts w:ascii="Arial" w:hAnsi="Arial" w:cs="Arial"/>
          <w:lang w:val="en-US" w:eastAsia="en-US" w:bidi="en-US"/>
        </w:rPr>
        <w:t xml:space="preserve"> </w:t>
      </w:r>
      <w:r w:rsidRPr="002E3936">
        <w:rPr>
          <w:rFonts w:ascii="Arial" w:hAnsi="Arial" w:cs="Arial"/>
          <w:lang w:val="en-US" w:eastAsia="en-US" w:bidi="en-US"/>
        </w:rPr>
        <w:t xml:space="preserve">/y </w:t>
      </w:r>
      <w:proofErr w:type="spellStart"/>
      <w:r w:rsidRPr="002E3936">
        <w:rPr>
          <w:rFonts w:ascii="Arial" w:hAnsi="Arial" w:cs="Arial"/>
          <w:lang w:val="en-US" w:eastAsia="en-US" w:bidi="en-US"/>
        </w:rPr>
        <w:t>Wykonawcy</w:t>
      </w:r>
      <w:proofErr w:type="spellEnd"/>
      <w:r w:rsidRPr="002E3936">
        <w:rPr>
          <w:rFonts w:ascii="Arial" w:hAnsi="Arial" w:cs="Arial"/>
          <w:lang w:val="en-US" w:eastAsia="en-US" w:bidi="en-US"/>
        </w:rPr>
        <w:t>)</w:t>
      </w:r>
    </w:p>
    <w:p w:rsidR="00A9274D" w:rsidRPr="002E3936" w:rsidRDefault="00A9274D" w:rsidP="00BD3788">
      <w:pPr>
        <w:rPr>
          <w:rFonts w:ascii="Arial" w:hAnsi="Arial" w:cs="Arial"/>
        </w:rPr>
      </w:pPr>
    </w:p>
    <w:sectPr w:rsidR="00A9274D" w:rsidRPr="002E3936" w:rsidSect="00EC4B5C">
      <w:headerReference w:type="default" r:id="rId8"/>
      <w:pgSz w:w="11906" w:h="16838"/>
      <w:pgMar w:top="370" w:right="1417" w:bottom="1417" w:left="1417" w:header="19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1C1" w:rsidRDefault="008771C1" w:rsidP="00774BA0">
      <w:r>
        <w:separator/>
      </w:r>
    </w:p>
  </w:endnote>
  <w:endnote w:type="continuationSeparator" w:id="0">
    <w:p w:rsidR="008771C1" w:rsidRDefault="008771C1" w:rsidP="0077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PS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Overpass">
    <w:altName w:val="Calibri"/>
    <w:panose1 w:val="00000000000000000000"/>
    <w:charset w:val="EE"/>
    <w:family w:val="swiss"/>
    <w:notTrueType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EE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1C1" w:rsidRDefault="008771C1" w:rsidP="00774BA0">
      <w:r>
        <w:separator/>
      </w:r>
    </w:p>
  </w:footnote>
  <w:footnote w:type="continuationSeparator" w:id="0">
    <w:p w:rsidR="008771C1" w:rsidRDefault="008771C1" w:rsidP="00774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621" w:rsidRDefault="00DE2621" w:rsidP="000D05DC"/>
  <w:p w:rsidR="00DE2621" w:rsidRDefault="002B716D" w:rsidP="000D05DC">
    <w:r>
      <w:rPr>
        <w:noProof/>
        <w:lang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832485" cy="1064895"/>
          <wp:effectExtent l="0" t="0" r="0" b="0"/>
          <wp:wrapTight wrapText="bothSides">
            <wp:wrapPolygon edited="0">
              <wp:start x="989" y="0"/>
              <wp:lineTo x="0" y="18161"/>
              <wp:lineTo x="0" y="21252"/>
              <wp:lineTo x="21254" y="21252"/>
              <wp:lineTo x="21254" y="18547"/>
              <wp:lineTo x="9391" y="18547"/>
              <wp:lineTo x="19771" y="14297"/>
              <wp:lineTo x="19771" y="0"/>
              <wp:lineTo x="989" y="0"/>
            </wp:wrapPolygon>
          </wp:wrapTight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1064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E2621" w:rsidRDefault="003361E0" w:rsidP="00851304">
    <w:pPr>
      <w:tabs>
        <w:tab w:val="left" w:pos="6096"/>
      </w:tabs>
    </w:pPr>
    <w:r>
      <w:tab/>
      <w:t xml:space="preserve">ZAŁĄCZNIK </w:t>
    </w:r>
    <w:r w:rsidR="00880068">
      <w:t xml:space="preserve">DO OPZ NR </w:t>
    </w:r>
    <w:r w:rsidR="0014046D">
      <w:t>4</w:t>
    </w:r>
  </w:p>
  <w:p w:rsidR="00DE2621" w:rsidRDefault="00DE2621" w:rsidP="00C15F8F">
    <w:pPr>
      <w:tabs>
        <w:tab w:val="left" w:pos="1695"/>
      </w:tabs>
    </w:pPr>
  </w:p>
  <w:p w:rsidR="00DE2621" w:rsidRDefault="00DE2621" w:rsidP="000D05DC"/>
  <w:p w:rsidR="00DE2621" w:rsidRDefault="002B716D" w:rsidP="00851304">
    <w:pPr>
      <w:ind w:left="5664"/>
      <w:rPr>
        <w:rFonts w:ascii="Calibri" w:hAnsi="Calibri" w:cs="Calibri"/>
        <w:sz w:val="17"/>
      </w:rPr>
    </w:pPr>
    <w:r w:rsidRPr="00DC7C6E">
      <w:rPr>
        <w:noProof/>
        <w:lang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404495</wp:posOffset>
              </wp:positionV>
              <wp:extent cx="5724525" cy="19050"/>
              <wp:effectExtent l="0" t="0" r="9525" b="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24525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B7D88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.15pt;margin-top:31.85pt;width:450.75pt;height: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" strokecolor="red"/>
          </w:pict>
        </mc:Fallback>
      </mc:AlternateContent>
    </w:r>
    <w:r w:rsidR="00DE2621" w:rsidRPr="00BD3997">
      <w:rPr>
        <w:rFonts w:ascii="Calibri" w:hAnsi="Calibri" w:cs="Calibri"/>
        <w:b/>
        <w:color w:val="E62A32"/>
        <w:sz w:val="24"/>
        <w:szCs w:val="24"/>
      </w:rPr>
      <w:t>Urząd Miasta i Gminy Piaseczno</w:t>
    </w:r>
    <w:r w:rsidR="00DE2621">
      <w:rPr>
        <w:rFonts w:cs="Calibri"/>
        <w:b/>
        <w:color w:val="E62A32"/>
        <w:sz w:val="24"/>
        <w:szCs w:val="24"/>
      </w:rPr>
      <w:br/>
    </w:r>
    <w:r w:rsidR="00DE2621" w:rsidRPr="00480D9A">
      <w:rPr>
        <w:rFonts w:ascii="Calibri" w:hAnsi="Calibri" w:cs="Calibri"/>
        <w:color w:val="1D1D1B"/>
        <w:sz w:val="17"/>
      </w:rPr>
      <w:t>ul. Kościuszki 5,</w:t>
    </w:r>
    <w:r w:rsidR="00DE2621">
      <w:rPr>
        <w:rFonts w:ascii="Calibri" w:hAnsi="Calibri" w:cs="Calibri"/>
        <w:sz w:val="17"/>
      </w:rPr>
      <w:t xml:space="preserve"> </w:t>
    </w:r>
    <w:r w:rsidR="00DE2621" w:rsidRPr="00480D9A">
      <w:rPr>
        <w:rFonts w:ascii="Calibri" w:hAnsi="Calibri" w:cs="Calibri"/>
        <w:color w:val="1D1D1B"/>
        <w:sz w:val="17"/>
      </w:rPr>
      <w:t>05-500 Piaseczno</w:t>
    </w:r>
    <w:r w:rsidR="00DE2621">
      <w:rPr>
        <w:rFonts w:cs="Calibri"/>
        <w:b/>
        <w:color w:val="E62A32"/>
        <w:sz w:val="24"/>
        <w:szCs w:val="24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Calibri"/>
        <w:b/>
        <w:i/>
        <w:sz w:val="22"/>
        <w:szCs w:val="22"/>
      </w:rPr>
    </w:lvl>
  </w:abstractNum>
  <w:abstractNum w:abstractNumId="2" w15:restartNumberingAfterBreak="0">
    <w:nsid w:val="00000004"/>
    <w:multiLevelType w:val="multilevel"/>
    <w:tmpl w:val="EC0ADE06"/>
    <w:name w:val="WW8Num9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Cambria" w:hAnsi="Cambria" w:cs="Cambria"/>
        <w:b w:val="0"/>
        <w:sz w:val="22"/>
        <w:szCs w:val="22"/>
        <w:lang w:val="pl-PL"/>
      </w:rPr>
    </w:lvl>
    <w:lvl w:ilvl="1">
      <w:start w:val="1"/>
      <w:numFmt w:val="decimal"/>
      <w:lvlText w:val="%1.%2"/>
      <w:lvlJc w:val="left"/>
      <w:pPr>
        <w:tabs>
          <w:tab w:val="num" w:pos="1062"/>
        </w:tabs>
        <w:ind w:left="1062" w:hanging="705"/>
      </w:p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</w:lvl>
    <w:lvl w:ilvl="3">
      <w:start w:val="2"/>
      <w:numFmt w:val="decimal"/>
      <w:lvlText w:val="%1.%2.%3.%4"/>
      <w:lvlJc w:val="left"/>
      <w:pPr>
        <w:tabs>
          <w:tab w:val="num" w:pos="1077"/>
        </w:tabs>
        <w:ind w:left="1077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437"/>
        </w:tabs>
        <w:ind w:left="1437" w:hanging="1080"/>
      </w:pPr>
    </w:lvl>
    <w:lvl w:ilvl="5">
      <w:start w:val="1"/>
      <w:numFmt w:val="decimal"/>
      <w:lvlText w:val="%1.%2.%3.%4.%5.%6"/>
      <w:lvlJc w:val="left"/>
      <w:pPr>
        <w:tabs>
          <w:tab w:val="num" w:pos="1437"/>
        </w:tabs>
        <w:ind w:left="1437" w:hanging="1080"/>
      </w:pPr>
    </w:lvl>
    <w:lvl w:ilvl="6">
      <w:start w:val="1"/>
      <w:numFmt w:val="decimal"/>
      <w:lvlText w:val="%1.%2.%3.%4.%5.%6.%7"/>
      <w:lvlJc w:val="left"/>
      <w:pPr>
        <w:tabs>
          <w:tab w:val="num" w:pos="1797"/>
        </w:tabs>
        <w:ind w:left="179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7"/>
        </w:tabs>
        <w:ind w:left="2157" w:hanging="1800"/>
      </w:p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cs="Cambria"/>
        <w:b/>
        <w:bCs/>
        <w:i/>
        <w:color w:val="000000"/>
        <w:sz w:val="22"/>
        <w:szCs w:val="22"/>
        <w:u w:val="no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A %2."/>
      <w:lvlJc w:val="center"/>
      <w:pPr>
        <w:tabs>
          <w:tab w:val="num" w:pos="1070"/>
        </w:tabs>
        <w:ind w:left="107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Cambria" w:hAnsi="Cambria" w:cs="Cambria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mbria" w:hAnsi="Cambria" w:cs="Cambria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mbria" w:hAnsi="Cambria" w:cs="Cambria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mbria" w:hAnsi="Cambria" w:cs="Cambria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mbria" w:hAnsi="Cambria" w:cs="Cambria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mbria" w:hAnsi="Cambria" w:cs="Cambria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mbria" w:hAnsi="Cambria" w:cs="Cambria" w:hint="default"/>
        <w:sz w:val="22"/>
        <w:szCs w:val="22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Symbol" w:hAnsi="Symbol" w:cs="Symbol"/>
        <w:b/>
        <w:sz w:val="22"/>
        <w:szCs w:val="22"/>
      </w:rPr>
    </w:lvl>
  </w:abstractNum>
  <w:abstractNum w:abstractNumId="5" w15:restartNumberingAfterBreak="0">
    <w:nsid w:val="00000007"/>
    <w:multiLevelType w:val="singleLevel"/>
    <w:tmpl w:val="00000007"/>
    <w:name w:val="WW8Num1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sz w:val="28"/>
        <w:szCs w:val="28"/>
        <w:lang w:val="pl-PL"/>
      </w:rPr>
    </w:lvl>
  </w:abstractNum>
  <w:abstractNum w:abstractNumId="6" w15:restartNumberingAfterBreak="0">
    <w:nsid w:val="00000008"/>
    <w:multiLevelType w:val="multilevel"/>
    <w:tmpl w:val="00000008"/>
    <w:name w:val="WW8Num22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P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PS"/>
        <w:b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PS"/>
        <w:b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7" w15:restartNumberingAfterBreak="0">
    <w:nsid w:val="00000009"/>
    <w:multiLevelType w:val="multilevel"/>
    <w:tmpl w:val="00000009"/>
    <w:name w:val="WW8Num23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Cambria"/>
        <w:b/>
        <w:i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Cambria"/>
        <w:b/>
        <w:i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Cambria"/>
        <w:b/>
        <w:i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8" w15:restartNumberingAfterBreak="0">
    <w:nsid w:val="0000000A"/>
    <w:multiLevelType w:val="singleLevel"/>
    <w:tmpl w:val="0000000A"/>
    <w:name w:val="WW8Num24"/>
    <w:lvl w:ilvl="0">
      <w:start w:val="1"/>
      <w:numFmt w:val="decimal"/>
      <w:lvlText w:val="1.%1."/>
      <w:lvlJc w:val="center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Cs/>
        <w:color w:val="000000"/>
        <w:sz w:val="24"/>
        <w:szCs w:val="22"/>
        <w:u w:val="no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0000000B"/>
    <w:multiLevelType w:val="multilevel"/>
    <w:tmpl w:val="0000000B"/>
    <w:name w:val="WW8Num25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Wingdings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Wingdings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Wingdings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10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Calibri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Calibri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Calibri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11" w15:restartNumberingAfterBreak="0">
    <w:nsid w:val="0000000D"/>
    <w:multiLevelType w:val="multilevel"/>
    <w:tmpl w:val="0000000D"/>
    <w:name w:val="WW8Num27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Calibri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Calibri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Calibri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12" w15:restartNumberingAfterBreak="0">
    <w:nsid w:val="0000000E"/>
    <w:multiLevelType w:val="singleLevel"/>
    <w:tmpl w:val="0000000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Cs/>
        <w:sz w:val="22"/>
        <w:szCs w:val="22"/>
      </w:rPr>
    </w:lvl>
  </w:abstractNum>
  <w:abstractNum w:abstractNumId="13" w15:restartNumberingAfterBreak="0">
    <w:nsid w:val="0000000F"/>
    <w:multiLevelType w:val="multilevel"/>
    <w:tmpl w:val="946A1FD8"/>
    <w:name w:val="WW8Num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mbria" w:hAnsi="Cambria" w:cs="Calibri"/>
        <w:b w:val="0"/>
        <w:bCs w:val="0"/>
        <w:i/>
        <w:iCs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360"/>
      </w:pPr>
      <w:rPr>
        <w:rFonts w:ascii="Calibri" w:hAnsi="Calibri" w:cs="Calibri"/>
        <w:b w:val="0"/>
        <w:i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1726"/>
        </w:tabs>
        <w:ind w:left="1726" w:hanging="72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1080"/>
      </w:pPr>
    </w:lvl>
    <w:lvl w:ilvl="5">
      <w:start w:val="1"/>
      <w:numFmt w:val="decimal"/>
      <w:lvlText w:val="%1.%2.%3.%4.%5.%6."/>
      <w:lvlJc w:val="left"/>
      <w:pPr>
        <w:tabs>
          <w:tab w:val="num" w:pos="2378"/>
        </w:tabs>
        <w:ind w:left="237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4"/>
        </w:tabs>
        <w:ind w:left="288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30"/>
        </w:tabs>
        <w:ind w:left="30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536"/>
        </w:tabs>
        <w:ind w:left="3536" w:hanging="1800"/>
      </w:pPr>
    </w:lvl>
  </w:abstractNum>
  <w:abstractNum w:abstractNumId="14" w15:restartNumberingAfterBreak="0">
    <w:nsid w:val="00000010"/>
    <w:multiLevelType w:val="singleLevel"/>
    <w:tmpl w:val="00000010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1425" w:hanging="360"/>
      </w:pPr>
      <w:rPr>
        <w:rFonts w:ascii="Symbol" w:hAnsi="Symbol" w:cs="Symbol" w:hint="default"/>
        <w:sz w:val="22"/>
        <w:szCs w:val="22"/>
      </w:rPr>
    </w:lvl>
  </w:abstractNum>
  <w:abstractNum w:abstractNumId="15" w15:restartNumberingAfterBreak="0">
    <w:nsid w:val="00000011"/>
    <w:multiLevelType w:val="singleLevel"/>
    <w:tmpl w:val="00000011"/>
    <w:name w:val="WW8Num34"/>
    <w:lvl w:ilvl="0">
      <w:start w:val="1"/>
      <w:numFmt w:val="bullet"/>
      <w:lvlText w:val="o"/>
      <w:lvlJc w:val="left"/>
      <w:pPr>
        <w:tabs>
          <w:tab w:val="num" w:pos="0"/>
        </w:tabs>
        <w:ind w:left="1004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16" w15:restartNumberingAfterBreak="0">
    <w:nsid w:val="00000012"/>
    <w:multiLevelType w:val="singleLevel"/>
    <w:tmpl w:val="00000012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i w:val="0"/>
        <w:sz w:val="22"/>
        <w:szCs w:val="22"/>
        <w:lang w:val="pl-PL"/>
      </w:rPr>
    </w:lvl>
  </w:abstractNum>
  <w:abstractNum w:abstractNumId="17" w15:restartNumberingAfterBreak="0">
    <w:nsid w:val="00000013"/>
    <w:multiLevelType w:val="singleLevel"/>
    <w:tmpl w:val="00000013"/>
    <w:name w:val="WW8Num36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18" w15:restartNumberingAfterBreak="0">
    <w:nsid w:val="00000014"/>
    <w:multiLevelType w:val="singleLevel"/>
    <w:tmpl w:val="00000014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Calibri"/>
        <w:sz w:val="22"/>
        <w:szCs w:val="22"/>
      </w:rPr>
    </w:lvl>
  </w:abstractNum>
  <w:abstractNum w:abstractNumId="19" w15:restartNumberingAfterBreak="0">
    <w:nsid w:val="00000015"/>
    <w:multiLevelType w:val="singleLevel"/>
    <w:tmpl w:val="A634BFB2"/>
    <w:name w:val="WW8Num38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Cambria" w:hAnsi="Cambria" w:cs="Cambria"/>
        <w:b w:val="0"/>
        <w:sz w:val="22"/>
        <w:szCs w:val="22"/>
      </w:rPr>
    </w:lvl>
  </w:abstractNum>
  <w:abstractNum w:abstractNumId="20" w15:restartNumberingAfterBreak="0">
    <w:nsid w:val="00000016"/>
    <w:multiLevelType w:val="singleLevel"/>
    <w:tmpl w:val="00000016"/>
    <w:name w:val="WW8Num40"/>
    <w:lvl w:ilvl="0">
      <w:start w:val="1"/>
      <w:numFmt w:val="decimal"/>
      <w:lvlText w:val="A 3.%1."/>
      <w:lvlJc w:val="center"/>
      <w:pPr>
        <w:tabs>
          <w:tab w:val="num" w:pos="-1080"/>
        </w:tabs>
        <w:ind w:left="360" w:hanging="360"/>
      </w:pPr>
      <w:rPr>
        <w:rFonts w:ascii="Symbol" w:hAnsi="Symbol" w:cs="Symbol"/>
      </w:rPr>
    </w:lvl>
  </w:abstractNum>
  <w:abstractNum w:abstractNumId="21" w15:restartNumberingAfterBreak="0">
    <w:nsid w:val="00000017"/>
    <w:multiLevelType w:val="singleLevel"/>
    <w:tmpl w:val="00000017"/>
    <w:name w:val="WW8Num41"/>
    <w:lvl w:ilvl="0">
      <w:start w:val="5"/>
      <w:numFmt w:val="upperLetter"/>
      <w:lvlText w:val="%1."/>
      <w:lvlJc w:val="left"/>
      <w:pPr>
        <w:tabs>
          <w:tab w:val="num" w:pos="0"/>
        </w:tabs>
        <w:ind w:left="928" w:hanging="360"/>
      </w:pPr>
      <w:rPr>
        <w:rFonts w:ascii="Cambria" w:hAnsi="Cambria" w:cs="Cambria" w:hint="default"/>
        <w:b/>
        <w:sz w:val="28"/>
        <w:szCs w:val="28"/>
        <w:lang w:val="pl-PL"/>
      </w:rPr>
    </w:lvl>
  </w:abstractNum>
  <w:abstractNum w:abstractNumId="22" w15:restartNumberingAfterBreak="0">
    <w:nsid w:val="00000018"/>
    <w:multiLevelType w:val="singleLevel"/>
    <w:tmpl w:val="00000018"/>
    <w:name w:val="WW8Num42"/>
    <w:lvl w:ilvl="0">
      <w:start w:val="9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/>
        <w:sz w:val="28"/>
        <w:szCs w:val="28"/>
        <w:lang w:val="pl-PL"/>
      </w:rPr>
    </w:lvl>
  </w:abstractNum>
  <w:abstractNum w:abstractNumId="23" w15:restartNumberingAfterBreak="0">
    <w:nsid w:val="00000019"/>
    <w:multiLevelType w:val="multilevel"/>
    <w:tmpl w:val="00000019"/>
    <w:name w:val="WW8Num43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709"/>
        </w:tabs>
        <w:ind w:left="2160" w:hanging="360"/>
      </w:pPr>
      <w:rPr>
        <w:rFonts w:ascii="Courier New" w:hAnsi="Courier New" w:cs="Courier New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0000001A"/>
    <w:multiLevelType w:val="singleLevel"/>
    <w:tmpl w:val="0000001A"/>
    <w:name w:val="WW8Num44"/>
    <w:lvl w:ilvl="0">
      <w:start w:val="1"/>
      <w:numFmt w:val="decimal"/>
      <w:lvlText w:val="A %1."/>
      <w:lvlJc w:val="center"/>
      <w:pPr>
        <w:tabs>
          <w:tab w:val="num" w:pos="0"/>
        </w:tabs>
        <w:ind w:left="1440" w:hanging="360"/>
      </w:pPr>
      <w:rPr>
        <w:rFonts w:ascii="Cambria" w:hAnsi="Cambria" w:cs="Cambria" w:hint="default"/>
        <w:b/>
        <w:i/>
      </w:rPr>
    </w:lvl>
  </w:abstractNum>
  <w:abstractNum w:abstractNumId="25" w15:restartNumberingAfterBreak="0">
    <w:nsid w:val="0000001B"/>
    <w:multiLevelType w:val="singleLevel"/>
    <w:tmpl w:val="0000001B"/>
    <w:name w:val="WW8Num4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Cambria" w:hAnsi="Cambria" w:cs="Cambria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4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2"/>
        <w:u w:val="no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0000001D"/>
    <w:multiLevelType w:val="singleLevel"/>
    <w:tmpl w:val="0000001D"/>
    <w:name w:val="WW8Num49"/>
    <w:lvl w:ilvl="0">
      <w:start w:val="1"/>
      <w:numFmt w:val="decimal"/>
      <w:lvlText w:val="[%1]"/>
      <w:lvlJc w:val="center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i w:val="0"/>
        <w:sz w:val="18"/>
        <w:szCs w:val="18"/>
        <w:u w:val="none"/>
      </w:rPr>
    </w:lvl>
  </w:abstractNum>
  <w:abstractNum w:abstractNumId="28" w15:restartNumberingAfterBreak="0">
    <w:nsid w:val="0000001E"/>
    <w:multiLevelType w:val="multilevel"/>
    <w:tmpl w:val="0000001E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Cambria" w:hAnsi="Cambria" w:cs="Cambri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ascii="Cambria" w:hAnsi="Cambria" w:cs="Cambria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ascii="Cambria" w:hAnsi="Cambria" w:cs="Cambria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Cambria" w:hAnsi="Cambria" w:cs="Cambria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ascii="Cambria" w:hAnsi="Cambria" w:cs="Cambria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Cambria" w:hAnsi="Cambria" w:cs="Cambria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ascii="Cambria" w:hAnsi="Cambria" w:cs="Cambria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ascii="Cambria" w:hAnsi="Cambria" w:cs="Cambria" w:hint="default"/>
        <w:sz w:val="22"/>
        <w:szCs w:val="22"/>
      </w:rPr>
    </w:lvl>
  </w:abstractNum>
  <w:abstractNum w:abstractNumId="29" w15:restartNumberingAfterBreak="0">
    <w:nsid w:val="0000001F"/>
    <w:multiLevelType w:val="singleLevel"/>
    <w:tmpl w:val="0000001F"/>
    <w:name w:val="WW8Num5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00000020"/>
    <w:multiLevelType w:val="singleLevel"/>
    <w:tmpl w:val="00000020"/>
    <w:name w:val="WW8Num53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00000021"/>
    <w:multiLevelType w:val="singleLevel"/>
    <w:tmpl w:val="00000021"/>
    <w:name w:val="WW8Num5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32" w15:restartNumberingAfterBreak="0">
    <w:nsid w:val="00000022"/>
    <w:multiLevelType w:val="singleLevel"/>
    <w:tmpl w:val="00000022"/>
    <w:name w:val="WW8Num56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sz w:val="22"/>
        <w:szCs w:val="22"/>
      </w:rPr>
    </w:lvl>
  </w:abstractNum>
  <w:abstractNum w:abstractNumId="33" w15:restartNumberingAfterBreak="0">
    <w:nsid w:val="00000023"/>
    <w:multiLevelType w:val="singleLevel"/>
    <w:tmpl w:val="00000023"/>
    <w:name w:val="WW8Num58"/>
    <w:lvl w:ilvl="0">
      <w:start w:val="4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ascii="Cambria" w:hAnsi="Cambria" w:cs="Cambria" w:hint="default"/>
        <w:b/>
        <w:bCs/>
        <w:i/>
        <w:sz w:val="28"/>
        <w:szCs w:val="28"/>
      </w:rPr>
    </w:lvl>
  </w:abstractNum>
  <w:abstractNum w:abstractNumId="34" w15:restartNumberingAfterBreak="0">
    <w:nsid w:val="00000024"/>
    <w:multiLevelType w:val="singleLevel"/>
    <w:tmpl w:val="00000024"/>
    <w:name w:val="WW8Num60"/>
    <w:lvl w:ilvl="0">
      <w:start w:val="1"/>
      <w:numFmt w:val="bullet"/>
      <w:lvlText w:val="o"/>
      <w:lvlJc w:val="left"/>
      <w:pPr>
        <w:tabs>
          <w:tab w:val="num" w:pos="0"/>
        </w:tabs>
        <w:ind w:left="1854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35" w15:restartNumberingAfterBreak="0">
    <w:nsid w:val="00000025"/>
    <w:multiLevelType w:val="multilevel"/>
    <w:tmpl w:val="00000025"/>
    <w:name w:val="WW8Num62"/>
    <w:lvl w:ilvl="0">
      <w:start w:val="1"/>
      <w:numFmt w:val="decimal"/>
      <w:lvlText w:val="D 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szCs w:val="24"/>
        <w:lang w:val="pl-PL"/>
      </w:rPr>
    </w:lvl>
    <w:lvl w:ilvl="1">
      <w:start w:val="1"/>
      <w:numFmt w:val="decimal"/>
      <w:lvlText w:val="D 2.%2."/>
      <w:lvlJc w:val="center"/>
      <w:pPr>
        <w:tabs>
          <w:tab w:val="num" w:pos="709"/>
        </w:tabs>
        <w:ind w:left="1440" w:hanging="360"/>
      </w:pPr>
      <w:rPr>
        <w:b/>
        <w:i/>
        <w:color w:val="000000"/>
        <w:sz w:val="24"/>
        <w:szCs w:val="24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6"/>
    <w:multiLevelType w:val="singleLevel"/>
    <w:tmpl w:val="0000002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1713" w:hanging="360"/>
      </w:pPr>
      <w:rPr>
        <w:rFonts w:ascii="Cambria" w:hAnsi="Cambria" w:cs="Cambria"/>
        <w:iCs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66"/>
    <w:lvl w:ilvl="0">
      <w:start w:val="1"/>
      <w:numFmt w:val="bullet"/>
      <w:lvlText w:val=""/>
      <w:lvlJc w:val="left"/>
      <w:pPr>
        <w:tabs>
          <w:tab w:val="num" w:pos="709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38" w15:restartNumberingAfterBreak="0">
    <w:nsid w:val="00000028"/>
    <w:multiLevelType w:val="singleLevel"/>
    <w:tmpl w:val="00000028"/>
    <w:name w:val="WW8Num67"/>
    <w:lvl w:ilvl="0">
      <w:start w:val="1"/>
      <w:numFmt w:val="bullet"/>
      <w:lvlText w:val=""/>
      <w:lvlJc w:val="righ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39" w15:restartNumberingAfterBreak="0">
    <w:nsid w:val="00000029"/>
    <w:multiLevelType w:val="singleLevel"/>
    <w:tmpl w:val="00000029"/>
    <w:name w:val="WW8Num68"/>
    <w:lvl w:ilvl="0">
      <w:start w:val="1"/>
      <w:numFmt w:val="bullet"/>
      <w:lvlText w:val=""/>
      <w:lvlJc w:val="left"/>
      <w:pPr>
        <w:tabs>
          <w:tab w:val="num" w:pos="709"/>
        </w:tabs>
        <w:ind w:left="720" w:hanging="360"/>
      </w:pPr>
      <w:rPr>
        <w:rFonts w:ascii="Symbol" w:hAnsi="Symbol" w:cs="Symbol" w:hint="default"/>
        <w:color w:val="auto"/>
        <w:sz w:val="22"/>
        <w:szCs w:val="22"/>
        <w:lang w:val="pl-PL"/>
      </w:rPr>
    </w:lvl>
  </w:abstractNum>
  <w:abstractNum w:abstractNumId="40" w15:restartNumberingAfterBreak="0">
    <w:nsid w:val="0000002A"/>
    <w:multiLevelType w:val="singleLevel"/>
    <w:tmpl w:val="0000002A"/>
    <w:lvl w:ilvl="0">
      <w:start w:val="1"/>
      <w:numFmt w:val="decimal"/>
      <w:pStyle w:val="Listanumerowana2"/>
      <w:suff w:val="space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18"/>
        <w:szCs w:val="18"/>
      </w:rPr>
    </w:lvl>
  </w:abstractNum>
  <w:abstractNum w:abstractNumId="41" w15:restartNumberingAfterBreak="0">
    <w:nsid w:val="01D86E93"/>
    <w:multiLevelType w:val="multilevel"/>
    <w:tmpl w:val="73C4C9F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2" w15:restartNumberingAfterBreak="0">
    <w:nsid w:val="09F52AD5"/>
    <w:multiLevelType w:val="multilevel"/>
    <w:tmpl w:val="DB2A5B50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2"/>
      <w:numFmt w:val="decimal"/>
      <w:lvlText w:val="%2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3" w15:restartNumberingAfterBreak="0">
    <w:nsid w:val="0F6A010F"/>
    <w:multiLevelType w:val="hybridMultilevel"/>
    <w:tmpl w:val="9D58C1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23B1222"/>
    <w:multiLevelType w:val="multilevel"/>
    <w:tmpl w:val="735055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214A3A8F"/>
    <w:multiLevelType w:val="hybridMultilevel"/>
    <w:tmpl w:val="39328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C3654B"/>
    <w:multiLevelType w:val="multilevel"/>
    <w:tmpl w:val="6B228D2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7" w15:restartNumberingAfterBreak="0">
    <w:nsid w:val="25317240"/>
    <w:multiLevelType w:val="multilevel"/>
    <w:tmpl w:val="B8F4E822"/>
    <w:lvl w:ilvl="0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2D583659"/>
    <w:multiLevelType w:val="hybridMultilevel"/>
    <w:tmpl w:val="164A5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1972428"/>
    <w:multiLevelType w:val="multilevel"/>
    <w:tmpl w:val="7E8425CE"/>
    <w:styleLink w:val="WWNum44"/>
    <w:lvl w:ilvl="0">
      <w:start w:val="1"/>
      <w:numFmt w:val="upperRoman"/>
      <w:lvlText w:val="%1."/>
      <w:lvlJc w:val="left"/>
      <w:pPr>
        <w:ind w:left="1080" w:hanging="720"/>
      </w:pPr>
      <w:rPr>
        <w:b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 w15:restartNumberingAfterBreak="0">
    <w:nsid w:val="35275341"/>
    <w:multiLevelType w:val="singleLevel"/>
    <w:tmpl w:val="3258BAD4"/>
    <w:lvl w:ilvl="0">
      <w:start w:val="1"/>
      <w:numFmt w:val="decimal"/>
      <w:lvlText w:val="%1."/>
      <w:lvlJc w:val="left"/>
      <w:pPr>
        <w:tabs>
          <w:tab w:val="num" w:pos="-349"/>
        </w:tabs>
        <w:ind w:left="-349" w:hanging="360"/>
      </w:pPr>
    </w:lvl>
  </w:abstractNum>
  <w:abstractNum w:abstractNumId="51" w15:restartNumberingAfterBreak="0">
    <w:nsid w:val="36CD211C"/>
    <w:multiLevelType w:val="multilevel"/>
    <w:tmpl w:val="AF2A78FE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4A277492"/>
    <w:multiLevelType w:val="multilevel"/>
    <w:tmpl w:val="CEA41818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4B2D32B9"/>
    <w:multiLevelType w:val="multilevel"/>
    <w:tmpl w:val="282A44B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4" w15:restartNumberingAfterBreak="0">
    <w:nsid w:val="4F250B6F"/>
    <w:multiLevelType w:val="hybridMultilevel"/>
    <w:tmpl w:val="AE60166E"/>
    <w:lvl w:ilvl="0" w:tplc="B0449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076835"/>
    <w:multiLevelType w:val="multilevel"/>
    <w:tmpl w:val="93742E80"/>
    <w:styleLink w:val="WWNum2"/>
    <w:lvl w:ilvl="0">
      <w:numFmt w:val="bullet"/>
      <w:lvlText w:val=""/>
      <w:lvlJc w:val="left"/>
      <w:pPr>
        <w:ind w:left="36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080" w:hanging="360"/>
      </w:pPr>
      <w:rPr>
        <w:rFonts w:ascii="Times New Roman" w:hAnsi="Times New Roman" w:cs="Courier New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ascii="Arial" w:eastAsia="Times New Roman" w:hAnsi="Arial" w:cs="Arial"/>
      </w:rPr>
    </w:lvl>
    <w:lvl w:ilvl="3">
      <w:numFmt w:val="bullet"/>
      <w:lvlText w:val=""/>
      <w:lvlJc w:val="left"/>
      <w:pPr>
        <w:ind w:left="252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24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40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Times New Roman" w:hAnsi="Times New Roman" w:cs="Wingdings"/>
      </w:rPr>
    </w:lvl>
  </w:abstractNum>
  <w:abstractNum w:abstractNumId="56" w15:restartNumberingAfterBreak="0">
    <w:nsid w:val="64F554CC"/>
    <w:multiLevelType w:val="hybridMultilevel"/>
    <w:tmpl w:val="AF468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3F2852"/>
    <w:multiLevelType w:val="multilevel"/>
    <w:tmpl w:val="F97818FE"/>
    <w:lvl w:ilvl="0">
      <w:numFmt w:val="bullet"/>
      <w:lvlText w:val="•"/>
      <w:lvlJc w:val="left"/>
      <w:pPr>
        <w:ind w:left="151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23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5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7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9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1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3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5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70" w:hanging="360"/>
      </w:pPr>
      <w:rPr>
        <w:rFonts w:ascii="Wingdings" w:hAnsi="Wingdings"/>
      </w:rPr>
    </w:lvl>
  </w:abstractNum>
  <w:abstractNum w:abstractNumId="58" w15:restartNumberingAfterBreak="0">
    <w:nsid w:val="69F534EA"/>
    <w:multiLevelType w:val="multilevel"/>
    <w:tmpl w:val="6004DAC8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9" w15:restartNumberingAfterBreak="0">
    <w:nsid w:val="6AC26511"/>
    <w:multiLevelType w:val="hybridMultilevel"/>
    <w:tmpl w:val="216CB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9978BB"/>
    <w:multiLevelType w:val="hybridMultilevel"/>
    <w:tmpl w:val="4AC4AA38"/>
    <w:lvl w:ilvl="0" w:tplc="83806294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77B93794"/>
    <w:multiLevelType w:val="hybridMultilevel"/>
    <w:tmpl w:val="6DD4E804"/>
    <w:lvl w:ilvl="0" w:tplc="8826AD28">
      <w:start w:val="1"/>
      <w:numFmt w:val="decimal"/>
      <w:lvlText w:val="%1.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>
      <w:start w:val="1"/>
      <w:numFmt w:val="lowerLetter"/>
      <w:lvlText w:val="%5."/>
      <w:lvlJc w:val="left"/>
      <w:pPr>
        <w:ind w:left="3540" w:hanging="360"/>
      </w:pPr>
    </w:lvl>
    <w:lvl w:ilvl="5" w:tplc="0415001B">
      <w:start w:val="1"/>
      <w:numFmt w:val="lowerRoman"/>
      <w:lvlText w:val="%6."/>
      <w:lvlJc w:val="right"/>
      <w:pPr>
        <w:ind w:left="4260" w:hanging="180"/>
      </w:pPr>
    </w:lvl>
    <w:lvl w:ilvl="6" w:tplc="0415000F">
      <w:start w:val="1"/>
      <w:numFmt w:val="decimal"/>
      <w:lvlText w:val="%7."/>
      <w:lvlJc w:val="left"/>
      <w:pPr>
        <w:ind w:left="4980" w:hanging="360"/>
      </w:pPr>
    </w:lvl>
    <w:lvl w:ilvl="7" w:tplc="04150019">
      <w:start w:val="1"/>
      <w:numFmt w:val="lowerLetter"/>
      <w:lvlText w:val="%8."/>
      <w:lvlJc w:val="left"/>
      <w:pPr>
        <w:ind w:left="5700" w:hanging="360"/>
      </w:pPr>
    </w:lvl>
    <w:lvl w:ilvl="8" w:tplc="0415001B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40"/>
  </w:num>
  <w:num w:numId="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0"/>
    <w:lvlOverride w:ilvl="0">
      <w:startOverride w:val="1"/>
    </w:lvlOverride>
  </w:num>
  <w:num w:numId="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4"/>
  </w:num>
  <w:num w:numId="9">
    <w:abstractNumId w:val="48"/>
  </w:num>
  <w:num w:numId="10">
    <w:abstractNumId w:val="43"/>
  </w:num>
  <w:num w:numId="11">
    <w:abstractNumId w:val="55"/>
  </w:num>
  <w:num w:numId="12">
    <w:abstractNumId w:val="42"/>
  </w:num>
  <w:num w:numId="13">
    <w:abstractNumId w:val="52"/>
  </w:num>
  <w:num w:numId="14">
    <w:abstractNumId w:val="58"/>
  </w:num>
  <w:num w:numId="15">
    <w:abstractNumId w:val="49"/>
  </w:num>
  <w:num w:numId="16">
    <w:abstractNumId w:val="49"/>
    <w:lvlOverride w:ilvl="0">
      <w:startOverride w:val="1"/>
    </w:lvlOverride>
  </w:num>
  <w:num w:numId="17">
    <w:abstractNumId w:val="47"/>
  </w:num>
  <w:num w:numId="18">
    <w:abstractNumId w:val="53"/>
  </w:num>
  <w:num w:numId="19">
    <w:abstractNumId w:val="51"/>
  </w:num>
  <w:num w:numId="20">
    <w:abstractNumId w:val="46"/>
  </w:num>
  <w:num w:numId="21">
    <w:abstractNumId w:val="41"/>
  </w:num>
  <w:num w:numId="22">
    <w:abstractNumId w:val="57"/>
  </w:num>
  <w:num w:numId="23">
    <w:abstractNumId w:val="56"/>
  </w:num>
  <w:num w:numId="24">
    <w:abstractNumId w:val="4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BA0"/>
    <w:rsid w:val="00000DE0"/>
    <w:rsid w:val="00007DF0"/>
    <w:rsid w:val="0001267F"/>
    <w:rsid w:val="000131B7"/>
    <w:rsid w:val="00013A9E"/>
    <w:rsid w:val="000168D0"/>
    <w:rsid w:val="000258A5"/>
    <w:rsid w:val="00040346"/>
    <w:rsid w:val="00065EDA"/>
    <w:rsid w:val="000661CA"/>
    <w:rsid w:val="00072D4D"/>
    <w:rsid w:val="00075C91"/>
    <w:rsid w:val="00077D8C"/>
    <w:rsid w:val="00080938"/>
    <w:rsid w:val="000A3BFD"/>
    <w:rsid w:val="000A3D60"/>
    <w:rsid w:val="000A7A37"/>
    <w:rsid w:val="000C2080"/>
    <w:rsid w:val="000C5E0A"/>
    <w:rsid w:val="000D05DC"/>
    <w:rsid w:val="000E111D"/>
    <w:rsid w:val="000E50D9"/>
    <w:rsid w:val="000E7F00"/>
    <w:rsid w:val="000F76F9"/>
    <w:rsid w:val="00112915"/>
    <w:rsid w:val="00112A9C"/>
    <w:rsid w:val="001157B5"/>
    <w:rsid w:val="00116DE4"/>
    <w:rsid w:val="00133AF5"/>
    <w:rsid w:val="0014046D"/>
    <w:rsid w:val="00140799"/>
    <w:rsid w:val="00141F71"/>
    <w:rsid w:val="001504CD"/>
    <w:rsid w:val="001521F8"/>
    <w:rsid w:val="001561E3"/>
    <w:rsid w:val="00160C9B"/>
    <w:rsid w:val="0016405E"/>
    <w:rsid w:val="0016484E"/>
    <w:rsid w:val="00175C85"/>
    <w:rsid w:val="00176D55"/>
    <w:rsid w:val="001770DF"/>
    <w:rsid w:val="00177F74"/>
    <w:rsid w:val="00181600"/>
    <w:rsid w:val="001930DC"/>
    <w:rsid w:val="00193859"/>
    <w:rsid w:val="001C633B"/>
    <w:rsid w:val="001D1341"/>
    <w:rsid w:val="001D43B7"/>
    <w:rsid w:val="001D4923"/>
    <w:rsid w:val="001D5BED"/>
    <w:rsid w:val="001E5DAD"/>
    <w:rsid w:val="001F0BDD"/>
    <w:rsid w:val="001F153C"/>
    <w:rsid w:val="001F4E11"/>
    <w:rsid w:val="002039A9"/>
    <w:rsid w:val="00207E26"/>
    <w:rsid w:val="00224DBA"/>
    <w:rsid w:val="0024608F"/>
    <w:rsid w:val="0026085A"/>
    <w:rsid w:val="00260AD5"/>
    <w:rsid w:val="00264341"/>
    <w:rsid w:val="002646FF"/>
    <w:rsid w:val="00270E55"/>
    <w:rsid w:val="00274CD5"/>
    <w:rsid w:val="00280D95"/>
    <w:rsid w:val="00283FEE"/>
    <w:rsid w:val="00284E0C"/>
    <w:rsid w:val="00287964"/>
    <w:rsid w:val="002A494E"/>
    <w:rsid w:val="002A54FF"/>
    <w:rsid w:val="002A6DBB"/>
    <w:rsid w:val="002B478A"/>
    <w:rsid w:val="002B4C34"/>
    <w:rsid w:val="002B716D"/>
    <w:rsid w:val="002C0C7E"/>
    <w:rsid w:val="002C15B1"/>
    <w:rsid w:val="002C7B1B"/>
    <w:rsid w:val="002D3979"/>
    <w:rsid w:val="002D6B5D"/>
    <w:rsid w:val="002E32EB"/>
    <w:rsid w:val="002E3936"/>
    <w:rsid w:val="002E5AF9"/>
    <w:rsid w:val="002E6F3B"/>
    <w:rsid w:val="002E79BF"/>
    <w:rsid w:val="002F49E2"/>
    <w:rsid w:val="002F7A93"/>
    <w:rsid w:val="00303635"/>
    <w:rsid w:val="00304EA1"/>
    <w:rsid w:val="00307160"/>
    <w:rsid w:val="003361E0"/>
    <w:rsid w:val="003421E6"/>
    <w:rsid w:val="00353788"/>
    <w:rsid w:val="003678DC"/>
    <w:rsid w:val="00374E83"/>
    <w:rsid w:val="003822E0"/>
    <w:rsid w:val="00384BD8"/>
    <w:rsid w:val="003916CF"/>
    <w:rsid w:val="00391700"/>
    <w:rsid w:val="00396E4E"/>
    <w:rsid w:val="0039769A"/>
    <w:rsid w:val="003A0265"/>
    <w:rsid w:val="003B318C"/>
    <w:rsid w:val="003C34ED"/>
    <w:rsid w:val="003D3131"/>
    <w:rsid w:val="003D7511"/>
    <w:rsid w:val="003E2CA3"/>
    <w:rsid w:val="003F3871"/>
    <w:rsid w:val="003F3EFF"/>
    <w:rsid w:val="003F64A3"/>
    <w:rsid w:val="00401191"/>
    <w:rsid w:val="00401577"/>
    <w:rsid w:val="004109EB"/>
    <w:rsid w:val="0042366F"/>
    <w:rsid w:val="00423F89"/>
    <w:rsid w:val="004413BE"/>
    <w:rsid w:val="00441951"/>
    <w:rsid w:val="00446F56"/>
    <w:rsid w:val="00447AE8"/>
    <w:rsid w:val="0045569D"/>
    <w:rsid w:val="00457848"/>
    <w:rsid w:val="0046545C"/>
    <w:rsid w:val="004724AF"/>
    <w:rsid w:val="00482486"/>
    <w:rsid w:val="00484DE7"/>
    <w:rsid w:val="00495C3E"/>
    <w:rsid w:val="00496CF9"/>
    <w:rsid w:val="004A7025"/>
    <w:rsid w:val="004B1061"/>
    <w:rsid w:val="004B1E11"/>
    <w:rsid w:val="004B64FE"/>
    <w:rsid w:val="004B7FB5"/>
    <w:rsid w:val="004C616E"/>
    <w:rsid w:val="004C6928"/>
    <w:rsid w:val="004D01FD"/>
    <w:rsid w:val="004D07D7"/>
    <w:rsid w:val="004E1A52"/>
    <w:rsid w:val="004E3182"/>
    <w:rsid w:val="004E77C0"/>
    <w:rsid w:val="00502747"/>
    <w:rsid w:val="00506039"/>
    <w:rsid w:val="00521473"/>
    <w:rsid w:val="0053136B"/>
    <w:rsid w:val="00534894"/>
    <w:rsid w:val="005418F0"/>
    <w:rsid w:val="00541A04"/>
    <w:rsid w:val="00542950"/>
    <w:rsid w:val="00547109"/>
    <w:rsid w:val="005630A6"/>
    <w:rsid w:val="00563887"/>
    <w:rsid w:val="0057005A"/>
    <w:rsid w:val="00574819"/>
    <w:rsid w:val="00580DA0"/>
    <w:rsid w:val="00585FC2"/>
    <w:rsid w:val="0059098F"/>
    <w:rsid w:val="005921E2"/>
    <w:rsid w:val="005945C2"/>
    <w:rsid w:val="005A4FC1"/>
    <w:rsid w:val="005A5CA3"/>
    <w:rsid w:val="005B0186"/>
    <w:rsid w:val="005B4543"/>
    <w:rsid w:val="005C22BC"/>
    <w:rsid w:val="005D1512"/>
    <w:rsid w:val="005D2E76"/>
    <w:rsid w:val="005D4DB7"/>
    <w:rsid w:val="005E283D"/>
    <w:rsid w:val="005E5AFA"/>
    <w:rsid w:val="005E6090"/>
    <w:rsid w:val="005E6FE2"/>
    <w:rsid w:val="005F00EA"/>
    <w:rsid w:val="00604798"/>
    <w:rsid w:val="00607202"/>
    <w:rsid w:val="006109B3"/>
    <w:rsid w:val="006214FB"/>
    <w:rsid w:val="00631EF7"/>
    <w:rsid w:val="00637117"/>
    <w:rsid w:val="00637844"/>
    <w:rsid w:val="006416CD"/>
    <w:rsid w:val="00655DA6"/>
    <w:rsid w:val="006636AD"/>
    <w:rsid w:val="00667955"/>
    <w:rsid w:val="006805CA"/>
    <w:rsid w:val="0068288F"/>
    <w:rsid w:val="00682C17"/>
    <w:rsid w:val="006A5D26"/>
    <w:rsid w:val="006B5A51"/>
    <w:rsid w:val="006D5359"/>
    <w:rsid w:val="006D78EE"/>
    <w:rsid w:val="006E2D86"/>
    <w:rsid w:val="006F3742"/>
    <w:rsid w:val="006F777F"/>
    <w:rsid w:val="00706AD6"/>
    <w:rsid w:val="00733C06"/>
    <w:rsid w:val="007369CA"/>
    <w:rsid w:val="00736BE7"/>
    <w:rsid w:val="0074411F"/>
    <w:rsid w:val="00757BA1"/>
    <w:rsid w:val="00766E11"/>
    <w:rsid w:val="007727A9"/>
    <w:rsid w:val="0077296B"/>
    <w:rsid w:val="00774BA0"/>
    <w:rsid w:val="00775373"/>
    <w:rsid w:val="007755A5"/>
    <w:rsid w:val="00777CE0"/>
    <w:rsid w:val="00792515"/>
    <w:rsid w:val="007963AA"/>
    <w:rsid w:val="007B758C"/>
    <w:rsid w:val="007C713A"/>
    <w:rsid w:val="007D1F76"/>
    <w:rsid w:val="007E533B"/>
    <w:rsid w:val="007E6F12"/>
    <w:rsid w:val="007F5007"/>
    <w:rsid w:val="007F79E5"/>
    <w:rsid w:val="007F7D4B"/>
    <w:rsid w:val="00803AA5"/>
    <w:rsid w:val="008223A6"/>
    <w:rsid w:val="008254C4"/>
    <w:rsid w:val="00831F2D"/>
    <w:rsid w:val="008410FB"/>
    <w:rsid w:val="00851304"/>
    <w:rsid w:val="008679E5"/>
    <w:rsid w:val="00867C17"/>
    <w:rsid w:val="00871616"/>
    <w:rsid w:val="008771C1"/>
    <w:rsid w:val="00877825"/>
    <w:rsid w:val="00880068"/>
    <w:rsid w:val="00882874"/>
    <w:rsid w:val="00890B7E"/>
    <w:rsid w:val="008A2E07"/>
    <w:rsid w:val="008A57B0"/>
    <w:rsid w:val="008A6376"/>
    <w:rsid w:val="008B795F"/>
    <w:rsid w:val="008C2429"/>
    <w:rsid w:val="008D44AE"/>
    <w:rsid w:val="008D4728"/>
    <w:rsid w:val="008E4CEA"/>
    <w:rsid w:val="008F07DB"/>
    <w:rsid w:val="00900718"/>
    <w:rsid w:val="0092325A"/>
    <w:rsid w:val="00924D05"/>
    <w:rsid w:val="00930912"/>
    <w:rsid w:val="009331A5"/>
    <w:rsid w:val="00936205"/>
    <w:rsid w:val="00952544"/>
    <w:rsid w:val="00965F0B"/>
    <w:rsid w:val="009751AA"/>
    <w:rsid w:val="00977B3D"/>
    <w:rsid w:val="0099162B"/>
    <w:rsid w:val="00996A71"/>
    <w:rsid w:val="009A4A91"/>
    <w:rsid w:val="009B1B1C"/>
    <w:rsid w:val="009B3BD6"/>
    <w:rsid w:val="009D1E69"/>
    <w:rsid w:val="009D3C41"/>
    <w:rsid w:val="009E346D"/>
    <w:rsid w:val="009E6206"/>
    <w:rsid w:val="009F2BEA"/>
    <w:rsid w:val="009F48CE"/>
    <w:rsid w:val="009F7E95"/>
    <w:rsid w:val="00A11102"/>
    <w:rsid w:val="00A1421B"/>
    <w:rsid w:val="00A219FA"/>
    <w:rsid w:val="00A3679F"/>
    <w:rsid w:val="00A36CEF"/>
    <w:rsid w:val="00A46CFB"/>
    <w:rsid w:val="00A55210"/>
    <w:rsid w:val="00A57416"/>
    <w:rsid w:val="00A63FA2"/>
    <w:rsid w:val="00A80507"/>
    <w:rsid w:val="00A9274D"/>
    <w:rsid w:val="00A93DD9"/>
    <w:rsid w:val="00A97A73"/>
    <w:rsid w:val="00AA3418"/>
    <w:rsid w:val="00AA649D"/>
    <w:rsid w:val="00AB7FC5"/>
    <w:rsid w:val="00AC6545"/>
    <w:rsid w:val="00AC7BC9"/>
    <w:rsid w:val="00AD1C0C"/>
    <w:rsid w:val="00AE41CC"/>
    <w:rsid w:val="00B00370"/>
    <w:rsid w:val="00B0072C"/>
    <w:rsid w:val="00B04416"/>
    <w:rsid w:val="00B050FD"/>
    <w:rsid w:val="00B073CD"/>
    <w:rsid w:val="00B30623"/>
    <w:rsid w:val="00B41717"/>
    <w:rsid w:val="00B543FA"/>
    <w:rsid w:val="00B63B28"/>
    <w:rsid w:val="00B6495B"/>
    <w:rsid w:val="00BA1E30"/>
    <w:rsid w:val="00BB440B"/>
    <w:rsid w:val="00BC1610"/>
    <w:rsid w:val="00BC30E6"/>
    <w:rsid w:val="00BD06DE"/>
    <w:rsid w:val="00BD3788"/>
    <w:rsid w:val="00BD3997"/>
    <w:rsid w:val="00BD4FD8"/>
    <w:rsid w:val="00BE0895"/>
    <w:rsid w:val="00BE21DB"/>
    <w:rsid w:val="00BE4598"/>
    <w:rsid w:val="00BF342B"/>
    <w:rsid w:val="00BF3BE8"/>
    <w:rsid w:val="00C02747"/>
    <w:rsid w:val="00C02B7F"/>
    <w:rsid w:val="00C07482"/>
    <w:rsid w:val="00C07CF0"/>
    <w:rsid w:val="00C10823"/>
    <w:rsid w:val="00C1391D"/>
    <w:rsid w:val="00C13D01"/>
    <w:rsid w:val="00C14721"/>
    <w:rsid w:val="00C15A28"/>
    <w:rsid w:val="00C15F8F"/>
    <w:rsid w:val="00C31AE4"/>
    <w:rsid w:val="00C34404"/>
    <w:rsid w:val="00C46CB6"/>
    <w:rsid w:val="00C574CA"/>
    <w:rsid w:val="00C72815"/>
    <w:rsid w:val="00C7378D"/>
    <w:rsid w:val="00C762D5"/>
    <w:rsid w:val="00C76FA5"/>
    <w:rsid w:val="00C867D8"/>
    <w:rsid w:val="00C9001D"/>
    <w:rsid w:val="00C90BAD"/>
    <w:rsid w:val="00C93B4E"/>
    <w:rsid w:val="00CA048D"/>
    <w:rsid w:val="00CA1952"/>
    <w:rsid w:val="00CA2C97"/>
    <w:rsid w:val="00CA3781"/>
    <w:rsid w:val="00CA4E69"/>
    <w:rsid w:val="00CA7A94"/>
    <w:rsid w:val="00CB50CD"/>
    <w:rsid w:val="00CB5D98"/>
    <w:rsid w:val="00CC3630"/>
    <w:rsid w:val="00CC6291"/>
    <w:rsid w:val="00CC7F50"/>
    <w:rsid w:val="00CD117F"/>
    <w:rsid w:val="00CE0874"/>
    <w:rsid w:val="00D04969"/>
    <w:rsid w:val="00D05916"/>
    <w:rsid w:val="00D1024B"/>
    <w:rsid w:val="00D126BD"/>
    <w:rsid w:val="00D21067"/>
    <w:rsid w:val="00D25DE9"/>
    <w:rsid w:val="00D260C8"/>
    <w:rsid w:val="00D274C0"/>
    <w:rsid w:val="00D32D5F"/>
    <w:rsid w:val="00D547A7"/>
    <w:rsid w:val="00D57ADD"/>
    <w:rsid w:val="00D61349"/>
    <w:rsid w:val="00D66C3E"/>
    <w:rsid w:val="00D82191"/>
    <w:rsid w:val="00D85226"/>
    <w:rsid w:val="00D85C4F"/>
    <w:rsid w:val="00D97D71"/>
    <w:rsid w:val="00DA4D49"/>
    <w:rsid w:val="00DB00FE"/>
    <w:rsid w:val="00DC0500"/>
    <w:rsid w:val="00DC44B2"/>
    <w:rsid w:val="00DC6279"/>
    <w:rsid w:val="00DC7C6E"/>
    <w:rsid w:val="00DD14A7"/>
    <w:rsid w:val="00DD16DA"/>
    <w:rsid w:val="00DD3769"/>
    <w:rsid w:val="00DD5F03"/>
    <w:rsid w:val="00DD7934"/>
    <w:rsid w:val="00DE1ECD"/>
    <w:rsid w:val="00DE2621"/>
    <w:rsid w:val="00DE3691"/>
    <w:rsid w:val="00DF2CBD"/>
    <w:rsid w:val="00DF5113"/>
    <w:rsid w:val="00E025AF"/>
    <w:rsid w:val="00E0567B"/>
    <w:rsid w:val="00E077E5"/>
    <w:rsid w:val="00E23C20"/>
    <w:rsid w:val="00E30096"/>
    <w:rsid w:val="00E36E7B"/>
    <w:rsid w:val="00E371E6"/>
    <w:rsid w:val="00E41981"/>
    <w:rsid w:val="00E52773"/>
    <w:rsid w:val="00E53480"/>
    <w:rsid w:val="00E61387"/>
    <w:rsid w:val="00E62F65"/>
    <w:rsid w:val="00E86B91"/>
    <w:rsid w:val="00E919C8"/>
    <w:rsid w:val="00E96BE7"/>
    <w:rsid w:val="00EA328A"/>
    <w:rsid w:val="00EB04BB"/>
    <w:rsid w:val="00EB4FD6"/>
    <w:rsid w:val="00EC4B5C"/>
    <w:rsid w:val="00EE2689"/>
    <w:rsid w:val="00EE317D"/>
    <w:rsid w:val="00EE4924"/>
    <w:rsid w:val="00EE5F56"/>
    <w:rsid w:val="00EF4AFC"/>
    <w:rsid w:val="00F0449D"/>
    <w:rsid w:val="00F0501D"/>
    <w:rsid w:val="00F12F1C"/>
    <w:rsid w:val="00F13C17"/>
    <w:rsid w:val="00F146BA"/>
    <w:rsid w:val="00F22561"/>
    <w:rsid w:val="00F25BAD"/>
    <w:rsid w:val="00F32E66"/>
    <w:rsid w:val="00F35D91"/>
    <w:rsid w:val="00F42ED8"/>
    <w:rsid w:val="00F456CA"/>
    <w:rsid w:val="00F525B1"/>
    <w:rsid w:val="00F70BD7"/>
    <w:rsid w:val="00F7128F"/>
    <w:rsid w:val="00F740C9"/>
    <w:rsid w:val="00F769AA"/>
    <w:rsid w:val="00F868E7"/>
    <w:rsid w:val="00F9225D"/>
    <w:rsid w:val="00FA24A1"/>
    <w:rsid w:val="00FB0B69"/>
    <w:rsid w:val="00FB35AE"/>
    <w:rsid w:val="00FC226B"/>
    <w:rsid w:val="00FC2554"/>
    <w:rsid w:val="00FD14E3"/>
    <w:rsid w:val="00FD29C1"/>
    <w:rsid w:val="00FD2FDB"/>
    <w:rsid w:val="00FD7536"/>
    <w:rsid w:val="00FE05C2"/>
    <w:rsid w:val="00FE3630"/>
    <w:rsid w:val="00FF2FD7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E3EEF0-1443-4457-9348-359C4E8F1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PMingLiU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74BA0"/>
    <w:pPr>
      <w:widowControl w:val="0"/>
      <w:autoSpaceDE w:val="0"/>
      <w:autoSpaceDN w:val="0"/>
    </w:pPr>
    <w:rPr>
      <w:rFonts w:ascii="Overpass" w:eastAsia="Overpass" w:hAnsi="Overpass" w:cs="Overpass"/>
      <w:sz w:val="22"/>
      <w:szCs w:val="22"/>
      <w:lang w:bidi="pl-PL"/>
    </w:rPr>
  </w:style>
  <w:style w:type="paragraph" w:styleId="Nagwek1">
    <w:name w:val="heading 1"/>
    <w:basedOn w:val="Normalny"/>
    <w:next w:val="Normalny"/>
    <w:link w:val="Nagwek1Znak"/>
    <w:qFormat/>
    <w:rsid w:val="00DE2621"/>
    <w:pPr>
      <w:keepNext/>
      <w:widowControl/>
      <w:numPr>
        <w:numId w:val="1"/>
      </w:numPr>
      <w:suppressAutoHyphens/>
      <w:autoSpaceDE/>
      <w:autoSpaceDN/>
      <w:outlineLvl w:val="0"/>
    </w:pPr>
    <w:rPr>
      <w:rFonts w:ascii="Times New Roman" w:eastAsia="Times New Roman" w:hAnsi="Times New Roman" w:cs="Times New Roman"/>
      <w:i/>
      <w:sz w:val="24"/>
      <w:szCs w:val="20"/>
      <w:lang w:eastAsia="ar-SA" w:bidi="ar-SA"/>
    </w:rPr>
  </w:style>
  <w:style w:type="paragraph" w:styleId="Nagwek2">
    <w:name w:val="heading 2"/>
    <w:basedOn w:val="Normalny"/>
    <w:next w:val="Normalny"/>
    <w:link w:val="Nagwek2Znak"/>
    <w:qFormat/>
    <w:rsid w:val="00DE2621"/>
    <w:pPr>
      <w:keepNext/>
      <w:widowControl/>
      <w:numPr>
        <w:ilvl w:val="1"/>
        <w:numId w:val="1"/>
      </w:numPr>
      <w:suppressAutoHyphens/>
      <w:autoSpaceDE/>
      <w:autoSpaceDN/>
      <w:spacing w:line="360" w:lineRule="auto"/>
      <w:jc w:val="both"/>
      <w:outlineLvl w:val="1"/>
    </w:pPr>
    <w:rPr>
      <w:rFonts w:ascii="Times New Roman" w:eastAsia="Times New Roman" w:hAnsi="Times New Roman" w:cs="Times New Roman"/>
      <w:i/>
      <w:sz w:val="24"/>
      <w:szCs w:val="20"/>
      <w:lang w:eastAsia="ar-SA" w:bidi="ar-SA"/>
    </w:rPr>
  </w:style>
  <w:style w:type="paragraph" w:styleId="Nagwek3">
    <w:name w:val="heading 3"/>
    <w:basedOn w:val="Normalny"/>
    <w:next w:val="Normalny"/>
    <w:link w:val="Nagwek3Znak"/>
    <w:qFormat/>
    <w:rsid w:val="00DE2621"/>
    <w:pPr>
      <w:keepNext/>
      <w:widowControl/>
      <w:numPr>
        <w:ilvl w:val="2"/>
        <w:numId w:val="1"/>
      </w:numPr>
      <w:suppressAutoHyphens/>
      <w:autoSpaceDE/>
      <w:autoSpaceDN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ar-SA" w:bidi="ar-SA"/>
    </w:rPr>
  </w:style>
  <w:style w:type="paragraph" w:styleId="Nagwek4">
    <w:name w:val="heading 4"/>
    <w:basedOn w:val="Normalny"/>
    <w:next w:val="Normalny"/>
    <w:link w:val="Nagwek4Znak"/>
    <w:qFormat/>
    <w:rsid w:val="00DE2621"/>
    <w:pPr>
      <w:keepNext/>
      <w:widowControl/>
      <w:numPr>
        <w:ilvl w:val="3"/>
        <w:numId w:val="1"/>
      </w:numPr>
      <w:suppressAutoHyphens/>
      <w:autoSpaceDE/>
      <w:autoSpaceDN/>
      <w:spacing w:before="240" w:after="60"/>
      <w:jc w:val="both"/>
      <w:outlineLvl w:val="3"/>
    </w:pPr>
    <w:rPr>
      <w:rFonts w:ascii="Times New Roman" w:eastAsia="Times New Roman" w:hAnsi="Times New Roman" w:cs="Times New Roman"/>
      <w:b/>
      <w:spacing w:val="12"/>
      <w:kern w:val="1"/>
      <w:sz w:val="28"/>
      <w:szCs w:val="20"/>
      <w:lang w:eastAsia="ar-SA" w:bidi="ar-SA"/>
    </w:rPr>
  </w:style>
  <w:style w:type="paragraph" w:styleId="Nagwek5">
    <w:name w:val="heading 5"/>
    <w:basedOn w:val="Normalny"/>
    <w:next w:val="Normalny"/>
    <w:link w:val="Nagwek5Znak"/>
    <w:qFormat/>
    <w:rsid w:val="00DE2621"/>
    <w:pPr>
      <w:widowControl/>
      <w:numPr>
        <w:ilvl w:val="4"/>
        <w:numId w:val="1"/>
      </w:numPr>
      <w:suppressAutoHyphens/>
      <w:autoSpaceDE/>
      <w:autoSpaceDN/>
      <w:spacing w:before="240" w:after="60"/>
      <w:jc w:val="both"/>
      <w:outlineLvl w:val="4"/>
    </w:pPr>
    <w:rPr>
      <w:rFonts w:ascii="Times New Roman" w:eastAsia="Times New Roman" w:hAnsi="Times New Roman" w:cs="Times New Roman"/>
      <w:spacing w:val="12"/>
      <w:kern w:val="1"/>
      <w:szCs w:val="20"/>
      <w:lang w:eastAsia="ar-SA" w:bidi="ar-SA"/>
    </w:rPr>
  </w:style>
  <w:style w:type="paragraph" w:styleId="Nagwek6">
    <w:name w:val="heading 6"/>
    <w:basedOn w:val="Normalny"/>
    <w:next w:val="Normalny"/>
    <w:link w:val="Nagwek6Znak"/>
    <w:qFormat/>
    <w:rsid w:val="00DE2621"/>
    <w:pPr>
      <w:widowControl/>
      <w:numPr>
        <w:ilvl w:val="5"/>
        <w:numId w:val="1"/>
      </w:numPr>
      <w:tabs>
        <w:tab w:val="left" w:pos="0"/>
      </w:tabs>
      <w:suppressAutoHyphens/>
      <w:autoSpaceDE/>
      <w:autoSpaceDN/>
      <w:spacing w:before="240" w:after="60"/>
      <w:ind w:left="283" w:hanging="283"/>
      <w:jc w:val="both"/>
      <w:outlineLvl w:val="5"/>
    </w:pPr>
    <w:rPr>
      <w:rFonts w:ascii="Times New Roman" w:eastAsia="Times New Roman" w:hAnsi="Times New Roman" w:cs="Times New Roman"/>
      <w:i/>
      <w:spacing w:val="12"/>
      <w:kern w:val="1"/>
      <w:szCs w:val="20"/>
      <w:lang w:eastAsia="ar-SA" w:bidi="ar-SA"/>
    </w:rPr>
  </w:style>
  <w:style w:type="paragraph" w:styleId="Nagwek7">
    <w:name w:val="heading 7"/>
    <w:basedOn w:val="Normalny"/>
    <w:next w:val="Normalny"/>
    <w:link w:val="Nagwek7Znak"/>
    <w:qFormat/>
    <w:rsid w:val="00DE2621"/>
    <w:pPr>
      <w:widowControl/>
      <w:numPr>
        <w:ilvl w:val="6"/>
        <w:numId w:val="1"/>
      </w:numPr>
      <w:tabs>
        <w:tab w:val="left" w:pos="0"/>
      </w:tabs>
      <w:suppressAutoHyphens/>
      <w:autoSpaceDE/>
      <w:autoSpaceDN/>
      <w:spacing w:before="240" w:after="60"/>
      <w:ind w:left="283" w:hanging="283"/>
      <w:jc w:val="both"/>
      <w:outlineLvl w:val="6"/>
    </w:pPr>
    <w:rPr>
      <w:rFonts w:ascii="Arial" w:eastAsia="Times New Roman" w:hAnsi="Arial" w:cs="Arial"/>
      <w:spacing w:val="12"/>
      <w:kern w:val="1"/>
      <w:sz w:val="20"/>
      <w:szCs w:val="20"/>
      <w:lang w:eastAsia="ar-SA" w:bidi="ar-SA"/>
    </w:rPr>
  </w:style>
  <w:style w:type="paragraph" w:styleId="Nagwek8">
    <w:name w:val="heading 8"/>
    <w:basedOn w:val="Normalny"/>
    <w:next w:val="Normalny"/>
    <w:link w:val="Nagwek8Znak"/>
    <w:qFormat/>
    <w:rsid w:val="00DE2621"/>
    <w:pPr>
      <w:widowControl/>
      <w:numPr>
        <w:ilvl w:val="7"/>
        <w:numId w:val="1"/>
      </w:numPr>
      <w:tabs>
        <w:tab w:val="left" w:pos="0"/>
      </w:tabs>
      <w:suppressAutoHyphens/>
      <w:autoSpaceDE/>
      <w:autoSpaceDN/>
      <w:spacing w:before="240" w:after="60"/>
      <w:ind w:left="283" w:hanging="283"/>
      <w:jc w:val="both"/>
      <w:outlineLvl w:val="7"/>
    </w:pPr>
    <w:rPr>
      <w:rFonts w:ascii="Arial" w:eastAsia="Times New Roman" w:hAnsi="Arial" w:cs="Arial"/>
      <w:i/>
      <w:spacing w:val="12"/>
      <w:kern w:val="1"/>
      <w:sz w:val="20"/>
      <w:szCs w:val="20"/>
      <w:lang w:eastAsia="ar-SA" w:bidi="ar-SA"/>
    </w:rPr>
  </w:style>
  <w:style w:type="paragraph" w:styleId="Nagwek9">
    <w:name w:val="heading 9"/>
    <w:basedOn w:val="Normalny"/>
    <w:next w:val="Normalny"/>
    <w:link w:val="Nagwek9Znak"/>
    <w:qFormat/>
    <w:rsid w:val="00DE2621"/>
    <w:pPr>
      <w:widowControl/>
      <w:numPr>
        <w:ilvl w:val="8"/>
        <w:numId w:val="1"/>
      </w:numPr>
      <w:tabs>
        <w:tab w:val="left" w:pos="0"/>
      </w:tabs>
      <w:suppressAutoHyphens/>
      <w:autoSpaceDE/>
      <w:autoSpaceDN/>
      <w:spacing w:before="240" w:after="60"/>
      <w:ind w:left="283" w:hanging="283"/>
      <w:jc w:val="both"/>
      <w:outlineLvl w:val="8"/>
    </w:pPr>
    <w:rPr>
      <w:rFonts w:ascii="Arial" w:eastAsia="Times New Roman" w:hAnsi="Arial" w:cs="Arial"/>
      <w:b/>
      <w:i/>
      <w:spacing w:val="12"/>
      <w:kern w:val="1"/>
      <w:sz w:val="18"/>
      <w:szCs w:val="20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74BA0"/>
    <w:pPr>
      <w:widowControl/>
      <w:tabs>
        <w:tab w:val="center" w:pos="4536"/>
        <w:tab w:val="right" w:pos="9072"/>
      </w:tabs>
      <w:autoSpaceDE/>
      <w:autoSpaceDN/>
    </w:pPr>
    <w:rPr>
      <w:rFonts w:ascii="Calibri" w:eastAsia="PMingLiU" w:hAnsi="Calibri" w:cs="Times New Roman"/>
      <w:lang w:eastAsia="zh-TW" w:bidi="ar-SA"/>
    </w:rPr>
  </w:style>
  <w:style w:type="character" w:customStyle="1" w:styleId="NagwekZnak">
    <w:name w:val="Nagłówek Znak"/>
    <w:basedOn w:val="Domylnaczcionkaakapitu"/>
    <w:link w:val="Nagwek"/>
    <w:rsid w:val="00774BA0"/>
  </w:style>
  <w:style w:type="paragraph" w:styleId="Stopka">
    <w:name w:val="footer"/>
    <w:basedOn w:val="Normalny"/>
    <w:link w:val="StopkaZnak"/>
    <w:uiPriority w:val="99"/>
    <w:unhideWhenUsed/>
    <w:rsid w:val="00774BA0"/>
    <w:pPr>
      <w:widowControl/>
      <w:tabs>
        <w:tab w:val="center" w:pos="4536"/>
        <w:tab w:val="right" w:pos="9072"/>
      </w:tabs>
      <w:autoSpaceDE/>
      <w:autoSpaceDN/>
    </w:pPr>
    <w:rPr>
      <w:rFonts w:ascii="Calibri" w:eastAsia="PMingLiU" w:hAnsi="Calibri" w:cs="Times New Roman"/>
      <w:lang w:eastAsia="zh-TW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774BA0"/>
  </w:style>
  <w:style w:type="paragraph" w:styleId="Tekstdymka">
    <w:name w:val="Balloon Text"/>
    <w:basedOn w:val="Normalny"/>
    <w:link w:val="TekstdymkaZnak"/>
    <w:unhideWhenUsed/>
    <w:rsid w:val="00774BA0"/>
    <w:pPr>
      <w:widowControl/>
      <w:autoSpaceDE/>
      <w:autoSpaceDN/>
    </w:pPr>
    <w:rPr>
      <w:rFonts w:ascii="Tahoma" w:eastAsia="PMingLiU" w:hAnsi="Tahoma" w:cs="Tahoma"/>
      <w:sz w:val="16"/>
      <w:szCs w:val="16"/>
      <w:lang w:eastAsia="zh-TW" w:bidi="ar-SA"/>
    </w:rPr>
  </w:style>
  <w:style w:type="character" w:customStyle="1" w:styleId="TekstdymkaZnak">
    <w:name w:val="Tekst dymka Znak"/>
    <w:link w:val="Tekstdymka"/>
    <w:rsid w:val="00774BA0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774BA0"/>
  </w:style>
  <w:style w:type="character" w:styleId="Hipercze">
    <w:name w:val="Hyperlink"/>
    <w:unhideWhenUsed/>
    <w:rsid w:val="00774BA0"/>
    <w:rPr>
      <w:color w:val="0000FF"/>
      <w:u w:val="single"/>
    </w:rPr>
  </w:style>
  <w:style w:type="paragraph" w:styleId="Tekstpodstawowy">
    <w:name w:val="Body Text"/>
    <w:basedOn w:val="Normalny"/>
    <w:link w:val="TekstpodstawowyZnak"/>
    <w:qFormat/>
    <w:rsid w:val="00774BA0"/>
    <w:rPr>
      <w:sz w:val="24"/>
      <w:szCs w:val="24"/>
    </w:rPr>
  </w:style>
  <w:style w:type="character" w:customStyle="1" w:styleId="TekstpodstawowyZnak">
    <w:name w:val="Tekst podstawowy Znak"/>
    <w:link w:val="Tekstpodstawowy"/>
    <w:rsid w:val="00774BA0"/>
    <w:rPr>
      <w:rFonts w:ascii="Overpass" w:eastAsia="Overpass" w:hAnsi="Overpass" w:cs="Overpass"/>
      <w:sz w:val="24"/>
      <w:szCs w:val="24"/>
      <w:lang w:eastAsia="pl-PL" w:bidi="pl-PL"/>
    </w:rPr>
  </w:style>
  <w:style w:type="character" w:styleId="Odwoaniedokomentarza">
    <w:name w:val="annotation reference"/>
    <w:uiPriority w:val="99"/>
    <w:semiHidden/>
    <w:unhideWhenUsed/>
    <w:rsid w:val="00680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05CA"/>
    <w:rPr>
      <w:sz w:val="20"/>
      <w:szCs w:val="20"/>
    </w:rPr>
  </w:style>
  <w:style w:type="character" w:customStyle="1" w:styleId="TekstkomentarzaZnak">
    <w:name w:val="Tekst komentarza Znak"/>
    <w:link w:val="Tekstkomentarza"/>
    <w:rsid w:val="006805CA"/>
    <w:rPr>
      <w:rFonts w:ascii="Overpass" w:eastAsia="Overpass" w:hAnsi="Overpass" w:cs="Overpass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805CA"/>
    <w:rPr>
      <w:b/>
      <w:bCs/>
    </w:rPr>
  </w:style>
  <w:style w:type="character" w:customStyle="1" w:styleId="TematkomentarzaZnak">
    <w:name w:val="Temat komentarza Znak"/>
    <w:link w:val="Tematkomentarza"/>
    <w:rsid w:val="006805CA"/>
    <w:rPr>
      <w:rFonts w:ascii="Overpass" w:eastAsia="Overpass" w:hAnsi="Overpass" w:cs="Overpass"/>
      <w:b/>
      <w:bCs/>
      <w:lang w:bidi="pl-PL"/>
    </w:rPr>
  </w:style>
  <w:style w:type="paragraph" w:styleId="Tekstpodstawowywcity">
    <w:name w:val="Body Text Indent"/>
    <w:basedOn w:val="Normalny"/>
    <w:link w:val="TekstpodstawowywcityZnak"/>
    <w:unhideWhenUsed/>
    <w:rsid w:val="00C15F8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15F8F"/>
    <w:rPr>
      <w:rFonts w:ascii="Overpass" w:eastAsia="Overpass" w:hAnsi="Overpass" w:cs="Overpass"/>
      <w:sz w:val="22"/>
      <w:szCs w:val="22"/>
      <w:lang w:bidi="pl-PL"/>
    </w:rPr>
  </w:style>
  <w:style w:type="character" w:customStyle="1" w:styleId="Nagwek1Znak">
    <w:name w:val="Nagłówek 1 Znak"/>
    <w:link w:val="Nagwek1"/>
    <w:rsid w:val="00DE2621"/>
    <w:rPr>
      <w:rFonts w:ascii="Times New Roman" w:eastAsia="Times New Roman" w:hAnsi="Times New Roman"/>
      <w:i/>
      <w:sz w:val="24"/>
      <w:lang w:eastAsia="ar-SA"/>
    </w:rPr>
  </w:style>
  <w:style w:type="character" w:customStyle="1" w:styleId="Nagwek2Znak">
    <w:name w:val="Nagłówek 2 Znak"/>
    <w:link w:val="Nagwek2"/>
    <w:rsid w:val="00DE2621"/>
    <w:rPr>
      <w:rFonts w:ascii="Times New Roman" w:eastAsia="Times New Roman" w:hAnsi="Times New Roman"/>
      <w:i/>
      <w:sz w:val="24"/>
      <w:lang w:eastAsia="ar-SA"/>
    </w:rPr>
  </w:style>
  <w:style w:type="character" w:customStyle="1" w:styleId="Nagwek3Znak">
    <w:name w:val="Nagłówek 3 Znak"/>
    <w:link w:val="Nagwek3"/>
    <w:rsid w:val="00DE2621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rsid w:val="00DE2621"/>
    <w:rPr>
      <w:rFonts w:ascii="Times New Roman" w:eastAsia="Times New Roman" w:hAnsi="Times New Roman"/>
      <w:b/>
      <w:spacing w:val="12"/>
      <w:kern w:val="1"/>
      <w:sz w:val="28"/>
      <w:lang w:eastAsia="ar-SA"/>
    </w:rPr>
  </w:style>
  <w:style w:type="character" w:customStyle="1" w:styleId="Nagwek5Znak">
    <w:name w:val="Nagłówek 5 Znak"/>
    <w:link w:val="Nagwek5"/>
    <w:rsid w:val="00DE2621"/>
    <w:rPr>
      <w:rFonts w:ascii="Times New Roman" w:eastAsia="Times New Roman" w:hAnsi="Times New Roman"/>
      <w:spacing w:val="12"/>
      <w:kern w:val="1"/>
      <w:sz w:val="22"/>
      <w:lang w:eastAsia="ar-SA"/>
    </w:rPr>
  </w:style>
  <w:style w:type="character" w:customStyle="1" w:styleId="Nagwek6Znak">
    <w:name w:val="Nagłówek 6 Znak"/>
    <w:link w:val="Nagwek6"/>
    <w:rsid w:val="00DE2621"/>
    <w:rPr>
      <w:rFonts w:ascii="Times New Roman" w:eastAsia="Times New Roman" w:hAnsi="Times New Roman"/>
      <w:i/>
      <w:spacing w:val="12"/>
      <w:kern w:val="1"/>
      <w:sz w:val="22"/>
      <w:lang w:eastAsia="ar-SA"/>
    </w:rPr>
  </w:style>
  <w:style w:type="character" w:customStyle="1" w:styleId="Nagwek7Znak">
    <w:name w:val="Nagłówek 7 Znak"/>
    <w:link w:val="Nagwek7"/>
    <w:rsid w:val="00DE2621"/>
    <w:rPr>
      <w:rFonts w:ascii="Arial" w:eastAsia="Times New Roman" w:hAnsi="Arial" w:cs="Arial"/>
      <w:spacing w:val="12"/>
      <w:kern w:val="1"/>
      <w:lang w:eastAsia="ar-SA"/>
    </w:rPr>
  </w:style>
  <w:style w:type="character" w:customStyle="1" w:styleId="Nagwek8Znak">
    <w:name w:val="Nagłówek 8 Znak"/>
    <w:link w:val="Nagwek8"/>
    <w:rsid w:val="00DE2621"/>
    <w:rPr>
      <w:rFonts w:ascii="Arial" w:eastAsia="Times New Roman" w:hAnsi="Arial" w:cs="Arial"/>
      <w:i/>
      <w:spacing w:val="12"/>
      <w:kern w:val="1"/>
      <w:lang w:eastAsia="ar-SA"/>
    </w:rPr>
  </w:style>
  <w:style w:type="character" w:customStyle="1" w:styleId="Nagwek9Znak">
    <w:name w:val="Nagłówek 9 Znak"/>
    <w:link w:val="Nagwek9"/>
    <w:rsid w:val="00DE2621"/>
    <w:rPr>
      <w:rFonts w:ascii="Arial" w:eastAsia="Times New Roman" w:hAnsi="Arial" w:cs="Arial"/>
      <w:b/>
      <w:i/>
      <w:spacing w:val="12"/>
      <w:kern w:val="1"/>
      <w:sz w:val="18"/>
      <w:lang w:eastAsia="ar-SA"/>
    </w:rPr>
  </w:style>
  <w:style w:type="character" w:customStyle="1" w:styleId="WW8Num1z0">
    <w:name w:val="WW8Num1z0"/>
    <w:rsid w:val="00DE2621"/>
  </w:style>
  <w:style w:type="character" w:customStyle="1" w:styleId="WW8Num2z0">
    <w:name w:val="WW8Num2z0"/>
    <w:rsid w:val="00DE2621"/>
  </w:style>
  <w:style w:type="character" w:customStyle="1" w:styleId="WW8Num2z1">
    <w:name w:val="WW8Num2z1"/>
    <w:rsid w:val="00DE2621"/>
  </w:style>
  <w:style w:type="character" w:customStyle="1" w:styleId="WW8Num2z2">
    <w:name w:val="WW8Num2z2"/>
    <w:rsid w:val="00DE2621"/>
  </w:style>
  <w:style w:type="character" w:customStyle="1" w:styleId="WW8Num2z3">
    <w:name w:val="WW8Num2z3"/>
    <w:rsid w:val="00DE2621"/>
  </w:style>
  <w:style w:type="character" w:customStyle="1" w:styleId="WW8Num2z4">
    <w:name w:val="WW8Num2z4"/>
    <w:rsid w:val="00DE2621"/>
  </w:style>
  <w:style w:type="character" w:customStyle="1" w:styleId="WW8Num2z5">
    <w:name w:val="WW8Num2z5"/>
    <w:rsid w:val="00DE2621"/>
  </w:style>
  <w:style w:type="character" w:customStyle="1" w:styleId="WW8Num2z6">
    <w:name w:val="WW8Num2z6"/>
    <w:rsid w:val="00DE2621"/>
  </w:style>
  <w:style w:type="character" w:customStyle="1" w:styleId="WW8Num2z7">
    <w:name w:val="WW8Num2z7"/>
    <w:rsid w:val="00DE2621"/>
  </w:style>
  <w:style w:type="character" w:customStyle="1" w:styleId="WW8Num2z8">
    <w:name w:val="WW8Num2z8"/>
    <w:rsid w:val="00DE2621"/>
  </w:style>
  <w:style w:type="character" w:customStyle="1" w:styleId="WW8Num3z0">
    <w:name w:val="WW8Num3z0"/>
    <w:rsid w:val="00DE2621"/>
  </w:style>
  <w:style w:type="character" w:customStyle="1" w:styleId="WW8Num4z0">
    <w:name w:val="WW8Num4z0"/>
    <w:rsid w:val="00DE2621"/>
    <w:rPr>
      <w:rFonts w:ascii="StarSymbol" w:hAnsi="StarSymbol" w:cs="StarSymbol"/>
    </w:rPr>
  </w:style>
  <w:style w:type="character" w:customStyle="1" w:styleId="WW8Num5z0">
    <w:name w:val="WW8Num5z0"/>
    <w:rsid w:val="00DE2621"/>
    <w:rPr>
      <w:rFonts w:ascii="Calibri" w:hAnsi="Calibri" w:cs="Calibri"/>
      <w:b/>
      <w:i/>
      <w:sz w:val="22"/>
      <w:szCs w:val="22"/>
    </w:rPr>
  </w:style>
  <w:style w:type="character" w:customStyle="1" w:styleId="WW8Num6z0">
    <w:name w:val="WW8Num6z0"/>
    <w:rsid w:val="00DE2621"/>
    <w:rPr>
      <w:b/>
      <w:i/>
      <w:strike w:val="0"/>
      <w:dstrike w:val="0"/>
      <w:color w:val="000000"/>
    </w:rPr>
  </w:style>
  <w:style w:type="character" w:customStyle="1" w:styleId="WW8Num7z0">
    <w:name w:val="WW8Num7z0"/>
    <w:rsid w:val="00DE2621"/>
    <w:rPr>
      <w:rFonts w:ascii="SymbolPS" w:hAnsi="SymbolPS" w:cs="SymbolPS"/>
    </w:rPr>
  </w:style>
  <w:style w:type="character" w:customStyle="1" w:styleId="WW8Num8z0">
    <w:name w:val="WW8Num8z0"/>
    <w:rsid w:val="00DE2621"/>
    <w:rPr>
      <w:rFonts w:ascii="Calibri" w:hAnsi="Calibri" w:cs="Calibri" w:hint="default"/>
      <w:b/>
      <w:i/>
      <w:iCs/>
      <w:strike w:val="0"/>
      <w:dstrike w:val="0"/>
      <w:color w:val="000000"/>
      <w:sz w:val="22"/>
      <w:szCs w:val="22"/>
    </w:rPr>
  </w:style>
  <w:style w:type="character" w:customStyle="1" w:styleId="WW8Num9z0">
    <w:name w:val="WW8Num9z0"/>
    <w:rsid w:val="00DE2621"/>
    <w:rPr>
      <w:rFonts w:ascii="Cambria" w:hAnsi="Cambria" w:cs="Cambria"/>
      <w:sz w:val="22"/>
      <w:szCs w:val="22"/>
      <w:lang w:val="pl-PL"/>
    </w:rPr>
  </w:style>
  <w:style w:type="character" w:customStyle="1" w:styleId="WW8Num9z1">
    <w:name w:val="WW8Num9z1"/>
    <w:rsid w:val="00DE2621"/>
  </w:style>
  <w:style w:type="character" w:customStyle="1" w:styleId="WW8Num9z2">
    <w:name w:val="WW8Num9z2"/>
    <w:rsid w:val="00DE2621"/>
  </w:style>
  <w:style w:type="character" w:customStyle="1" w:styleId="WW8Num9z3">
    <w:name w:val="WW8Num9z3"/>
    <w:rsid w:val="00DE2621"/>
    <w:rPr>
      <w:b/>
    </w:rPr>
  </w:style>
  <w:style w:type="character" w:customStyle="1" w:styleId="WW8Num9z4">
    <w:name w:val="WW8Num9z4"/>
    <w:rsid w:val="00DE2621"/>
  </w:style>
  <w:style w:type="character" w:customStyle="1" w:styleId="WW8Num9z5">
    <w:name w:val="WW8Num9z5"/>
    <w:rsid w:val="00DE2621"/>
  </w:style>
  <w:style w:type="character" w:customStyle="1" w:styleId="WW8Num9z6">
    <w:name w:val="WW8Num9z6"/>
    <w:rsid w:val="00DE2621"/>
  </w:style>
  <w:style w:type="character" w:customStyle="1" w:styleId="WW8Num9z7">
    <w:name w:val="WW8Num9z7"/>
    <w:rsid w:val="00DE2621"/>
  </w:style>
  <w:style w:type="character" w:customStyle="1" w:styleId="WW8Num9z8">
    <w:name w:val="WW8Num9z8"/>
    <w:rsid w:val="00DE2621"/>
  </w:style>
  <w:style w:type="character" w:customStyle="1" w:styleId="WW8Num10z0">
    <w:name w:val="WW8Num10z0"/>
    <w:rsid w:val="00DE2621"/>
    <w:rPr>
      <w:rFonts w:ascii="Cambria" w:hAnsi="Cambria" w:cs="Cambria"/>
      <w:b/>
      <w:bCs/>
      <w:i/>
      <w:color w:val="000000"/>
      <w:sz w:val="22"/>
      <w:szCs w:val="22"/>
      <w:u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0z1">
    <w:name w:val="WW8Num10z1"/>
    <w:rsid w:val="00DE2621"/>
    <w:rPr>
      <w:rFonts w:hint="default"/>
      <w:b/>
    </w:rPr>
  </w:style>
  <w:style w:type="character" w:customStyle="1" w:styleId="WW8Num10z2">
    <w:name w:val="WW8Num10z2"/>
    <w:rsid w:val="00DE2621"/>
    <w:rPr>
      <w:rFonts w:ascii="Cambria" w:hAnsi="Cambria" w:cs="Cambria" w:hint="default"/>
      <w:sz w:val="22"/>
      <w:szCs w:val="22"/>
    </w:rPr>
  </w:style>
  <w:style w:type="character" w:customStyle="1" w:styleId="WW8Num11z0">
    <w:name w:val="WW8Num11z0"/>
    <w:rsid w:val="00DE2621"/>
    <w:rPr>
      <w:rFonts w:ascii="Symbol" w:hAnsi="Symbol" w:cs="Symbol"/>
      <w:b/>
      <w:sz w:val="22"/>
      <w:szCs w:val="22"/>
    </w:rPr>
  </w:style>
  <w:style w:type="character" w:customStyle="1" w:styleId="WW8Num12z0">
    <w:name w:val="WW8Num12z0"/>
    <w:rsid w:val="00DE2621"/>
    <w:rPr>
      <w:b/>
      <w:i/>
      <w:strike w:val="0"/>
      <w:dstrike w:val="0"/>
      <w:color w:val="000000"/>
    </w:rPr>
  </w:style>
  <w:style w:type="character" w:customStyle="1" w:styleId="WW8Num12z1">
    <w:name w:val="WW8Num12z1"/>
    <w:rsid w:val="00DE2621"/>
  </w:style>
  <w:style w:type="character" w:customStyle="1" w:styleId="WW8Num12z2">
    <w:name w:val="WW8Num12z2"/>
    <w:rsid w:val="00DE2621"/>
  </w:style>
  <w:style w:type="character" w:customStyle="1" w:styleId="WW8Num12z3">
    <w:name w:val="WW8Num12z3"/>
    <w:rsid w:val="00DE2621"/>
  </w:style>
  <w:style w:type="character" w:customStyle="1" w:styleId="WW8Num12z4">
    <w:name w:val="WW8Num12z4"/>
    <w:rsid w:val="00DE2621"/>
  </w:style>
  <w:style w:type="character" w:customStyle="1" w:styleId="WW8Num12z5">
    <w:name w:val="WW8Num12z5"/>
    <w:rsid w:val="00DE2621"/>
  </w:style>
  <w:style w:type="character" w:customStyle="1" w:styleId="WW8Num12z6">
    <w:name w:val="WW8Num12z6"/>
    <w:rsid w:val="00DE2621"/>
  </w:style>
  <w:style w:type="character" w:customStyle="1" w:styleId="WW8Num12z7">
    <w:name w:val="WW8Num12z7"/>
    <w:rsid w:val="00DE2621"/>
  </w:style>
  <w:style w:type="character" w:customStyle="1" w:styleId="WW8Num12z8">
    <w:name w:val="WW8Num12z8"/>
    <w:rsid w:val="00DE2621"/>
  </w:style>
  <w:style w:type="character" w:customStyle="1" w:styleId="WW8Num13z0">
    <w:name w:val="WW8Num13z0"/>
    <w:rsid w:val="00DE2621"/>
    <w:rPr>
      <w:rFonts w:ascii="SymbolPS" w:hAnsi="SymbolPS" w:cs="SymbolPS"/>
    </w:rPr>
  </w:style>
  <w:style w:type="character" w:customStyle="1" w:styleId="WW8Num14z0">
    <w:name w:val="WW8Num14z0"/>
    <w:rsid w:val="00DE2621"/>
    <w:rPr>
      <w:i/>
    </w:rPr>
  </w:style>
  <w:style w:type="character" w:customStyle="1" w:styleId="WW8Num15z0">
    <w:name w:val="WW8Num15z0"/>
    <w:rsid w:val="00DE2621"/>
    <w:rPr>
      <w:rFonts w:ascii="Calibri" w:hAnsi="Calibri" w:cs="Calibri"/>
      <w:b/>
      <w:i/>
      <w:strike w:val="0"/>
      <w:dstrike w:val="0"/>
      <w:color w:val="000000"/>
      <w:sz w:val="22"/>
      <w:szCs w:val="22"/>
    </w:rPr>
  </w:style>
  <w:style w:type="character" w:customStyle="1" w:styleId="WW8Num16z0">
    <w:name w:val="WW8Num16z0"/>
    <w:rsid w:val="00DE2621"/>
  </w:style>
  <w:style w:type="character" w:customStyle="1" w:styleId="WW8Num17z0">
    <w:name w:val="WW8Num17z0"/>
    <w:rsid w:val="00DE2621"/>
  </w:style>
  <w:style w:type="character" w:customStyle="1" w:styleId="WW8Num18z0">
    <w:name w:val="WW8Num18z0"/>
    <w:rsid w:val="00DE2621"/>
    <w:rPr>
      <w:rFonts w:ascii="Calibri" w:hAnsi="Calibri" w:cs="Calibri"/>
      <w:b/>
      <w:sz w:val="28"/>
      <w:szCs w:val="28"/>
      <w:lang w:val="pl-PL"/>
    </w:rPr>
  </w:style>
  <w:style w:type="character" w:customStyle="1" w:styleId="WW8Num19z0">
    <w:name w:val="WW8Num19z0"/>
    <w:rsid w:val="00DE2621"/>
    <w:rPr>
      <w:b/>
      <w:i w:val="0"/>
      <w:sz w:val="20"/>
    </w:rPr>
  </w:style>
  <w:style w:type="character" w:customStyle="1" w:styleId="WW8Num20z0">
    <w:name w:val="WW8Num20z0"/>
    <w:rsid w:val="00DE2621"/>
    <w:rPr>
      <w:rFonts w:ascii="SymbolPS" w:hAnsi="SymbolPS" w:cs="SymbolPS"/>
    </w:rPr>
  </w:style>
  <w:style w:type="character" w:customStyle="1" w:styleId="WW8Num21z0">
    <w:name w:val="WW8Num21z0"/>
    <w:rsid w:val="00DE2621"/>
    <w:rPr>
      <w:rFonts w:ascii="Symbol" w:hAnsi="Symbol" w:cs="Symbol"/>
      <w:color w:val="auto"/>
    </w:rPr>
  </w:style>
  <w:style w:type="character" w:customStyle="1" w:styleId="WW8Num22z0">
    <w:name w:val="WW8Num22z0"/>
    <w:rsid w:val="00DE2621"/>
    <w:rPr>
      <w:rFonts w:ascii="SymbolPS" w:hAnsi="SymbolPS" w:cs="SymbolPS"/>
      <w:b w:val="0"/>
      <w:sz w:val="22"/>
      <w:szCs w:val="22"/>
    </w:rPr>
  </w:style>
  <w:style w:type="character" w:customStyle="1" w:styleId="WW8Num22z1">
    <w:name w:val="WW8Num22z1"/>
    <w:rsid w:val="00DE2621"/>
    <w:rPr>
      <w:rFonts w:ascii="Courier New" w:hAnsi="Courier New" w:cs="Courier New"/>
    </w:rPr>
  </w:style>
  <w:style w:type="character" w:customStyle="1" w:styleId="WW8Num22z2">
    <w:name w:val="WW8Num22z2"/>
    <w:rsid w:val="00DE2621"/>
    <w:rPr>
      <w:rFonts w:ascii="Wingdings" w:hAnsi="Wingdings" w:cs="Wingdings"/>
    </w:rPr>
  </w:style>
  <w:style w:type="character" w:customStyle="1" w:styleId="WW8Num23z0">
    <w:name w:val="WW8Num23z0"/>
    <w:rsid w:val="00DE2621"/>
    <w:rPr>
      <w:rFonts w:ascii="Cambria" w:hAnsi="Cambria" w:cs="Cambria"/>
      <w:b/>
      <w:i/>
      <w:sz w:val="22"/>
      <w:szCs w:val="22"/>
    </w:rPr>
  </w:style>
  <w:style w:type="character" w:customStyle="1" w:styleId="WW8Num23z1">
    <w:name w:val="WW8Num23z1"/>
    <w:rsid w:val="00DE2621"/>
    <w:rPr>
      <w:rFonts w:ascii="Courier New" w:hAnsi="Courier New" w:cs="Courier New"/>
    </w:rPr>
  </w:style>
  <w:style w:type="character" w:customStyle="1" w:styleId="WW8Num23z2">
    <w:name w:val="WW8Num23z2"/>
    <w:rsid w:val="00DE2621"/>
    <w:rPr>
      <w:rFonts w:ascii="Wingdings" w:hAnsi="Wingdings" w:cs="Wingdings"/>
    </w:rPr>
  </w:style>
  <w:style w:type="character" w:customStyle="1" w:styleId="WW8Num24z0">
    <w:name w:val="WW8Num24z0"/>
    <w:rsid w:val="00DE2621"/>
    <w:rPr>
      <w:rFonts w:ascii="Symbol" w:hAnsi="Symbol" w:cs="Symbol"/>
      <w:b w:val="0"/>
      <w:bCs w:val="0"/>
      <w:iCs/>
      <w:color w:val="000000"/>
      <w:sz w:val="24"/>
      <w:szCs w:val="22"/>
      <w:u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5z0">
    <w:name w:val="WW8Num25z0"/>
    <w:rsid w:val="00DE2621"/>
    <w:rPr>
      <w:rFonts w:ascii="Wingdings" w:hAnsi="Wingdings" w:cs="Wingdings"/>
      <w:sz w:val="22"/>
      <w:szCs w:val="22"/>
    </w:rPr>
  </w:style>
  <w:style w:type="character" w:customStyle="1" w:styleId="WW8Num25z1">
    <w:name w:val="WW8Num25z1"/>
    <w:rsid w:val="00DE2621"/>
    <w:rPr>
      <w:rFonts w:ascii="Courier New" w:hAnsi="Courier New" w:cs="Courier New"/>
    </w:rPr>
  </w:style>
  <w:style w:type="character" w:customStyle="1" w:styleId="WW8Num25z2">
    <w:name w:val="WW8Num25z2"/>
    <w:rsid w:val="00DE2621"/>
    <w:rPr>
      <w:rFonts w:ascii="Wingdings" w:hAnsi="Wingdings" w:cs="Wingdings"/>
    </w:rPr>
  </w:style>
  <w:style w:type="character" w:customStyle="1" w:styleId="WW8Num26z0">
    <w:name w:val="WW8Num26z0"/>
    <w:rsid w:val="00DE2621"/>
    <w:rPr>
      <w:rFonts w:ascii="Calibri" w:hAnsi="Calibri" w:cs="Calibri"/>
      <w:sz w:val="22"/>
      <w:szCs w:val="22"/>
    </w:rPr>
  </w:style>
  <w:style w:type="character" w:customStyle="1" w:styleId="WW8Num26z1">
    <w:name w:val="WW8Num26z1"/>
    <w:rsid w:val="00DE2621"/>
    <w:rPr>
      <w:rFonts w:ascii="Courier New" w:hAnsi="Courier New" w:cs="Courier New"/>
    </w:rPr>
  </w:style>
  <w:style w:type="character" w:customStyle="1" w:styleId="WW8Num26z2">
    <w:name w:val="WW8Num26z2"/>
    <w:rsid w:val="00DE2621"/>
    <w:rPr>
      <w:rFonts w:ascii="Wingdings" w:hAnsi="Wingdings" w:cs="Wingdings"/>
    </w:rPr>
  </w:style>
  <w:style w:type="character" w:customStyle="1" w:styleId="WW8Num27z0">
    <w:name w:val="WW8Num27z0"/>
    <w:rsid w:val="00DE2621"/>
    <w:rPr>
      <w:rFonts w:ascii="Calibri" w:hAnsi="Calibri" w:cs="Calibri"/>
      <w:sz w:val="22"/>
      <w:szCs w:val="22"/>
    </w:rPr>
  </w:style>
  <w:style w:type="character" w:customStyle="1" w:styleId="WW8Num27z1">
    <w:name w:val="WW8Num27z1"/>
    <w:rsid w:val="00DE2621"/>
    <w:rPr>
      <w:rFonts w:ascii="Courier New" w:hAnsi="Courier New" w:cs="Courier New"/>
    </w:rPr>
  </w:style>
  <w:style w:type="character" w:customStyle="1" w:styleId="WW8Num27z2">
    <w:name w:val="WW8Num27z2"/>
    <w:rsid w:val="00DE2621"/>
    <w:rPr>
      <w:rFonts w:ascii="Wingdings" w:hAnsi="Wingdings" w:cs="Wingdings"/>
    </w:rPr>
  </w:style>
  <w:style w:type="character" w:customStyle="1" w:styleId="WW8Num28z0">
    <w:name w:val="WW8Num28z0"/>
    <w:rsid w:val="00DE2621"/>
    <w:rPr>
      <w:b/>
      <w:i/>
      <w:strike w:val="0"/>
      <w:dstrike w:val="0"/>
      <w:color w:val="000000"/>
      <w:sz w:val="22"/>
      <w:szCs w:val="22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9z0">
    <w:name w:val="WW8Num29z0"/>
    <w:rsid w:val="00DE2621"/>
    <w:rPr>
      <w:rFonts w:ascii="Symbol" w:hAnsi="Symbol" w:cs="Symbol"/>
    </w:rPr>
  </w:style>
  <w:style w:type="character" w:customStyle="1" w:styleId="WW8Num30z0">
    <w:name w:val="WW8Num30z0"/>
    <w:rsid w:val="00DE2621"/>
    <w:rPr>
      <w:rFonts w:ascii="Calibri" w:hAnsi="Calibri" w:cs="Calibri"/>
      <w:iCs/>
      <w:sz w:val="22"/>
      <w:szCs w:val="22"/>
    </w:rPr>
  </w:style>
  <w:style w:type="character" w:customStyle="1" w:styleId="WW8Num31z0">
    <w:name w:val="WW8Num31z0"/>
    <w:rsid w:val="00DE2621"/>
    <w:rPr>
      <w:rFonts w:ascii="SymbolPS" w:hAnsi="SymbolPS" w:cs="SymbolPS"/>
    </w:rPr>
  </w:style>
  <w:style w:type="character" w:customStyle="1" w:styleId="WW8Num32z0">
    <w:name w:val="WW8Num32z0"/>
    <w:rsid w:val="00DE2621"/>
    <w:rPr>
      <w:rFonts w:ascii="Cambria" w:hAnsi="Cambria" w:cs="Calibri"/>
      <w:b/>
      <w:bCs w:val="0"/>
      <w:i/>
      <w:iCs/>
      <w:sz w:val="22"/>
      <w:szCs w:val="22"/>
      <w:lang w:val="pl-PL"/>
    </w:rPr>
  </w:style>
  <w:style w:type="character" w:customStyle="1" w:styleId="WW8Num32z1">
    <w:name w:val="WW8Num32z1"/>
    <w:rsid w:val="00DE2621"/>
    <w:rPr>
      <w:rFonts w:ascii="Calibri" w:hAnsi="Calibri" w:cs="Calibri"/>
      <w:b w:val="0"/>
      <w:iCs/>
      <w:sz w:val="22"/>
      <w:szCs w:val="22"/>
    </w:rPr>
  </w:style>
  <w:style w:type="character" w:customStyle="1" w:styleId="WW8Num32z2">
    <w:name w:val="WW8Num32z2"/>
    <w:rsid w:val="00DE2621"/>
  </w:style>
  <w:style w:type="character" w:customStyle="1" w:styleId="WW8Num32z3">
    <w:name w:val="WW8Num32z3"/>
    <w:rsid w:val="00DE2621"/>
  </w:style>
  <w:style w:type="character" w:customStyle="1" w:styleId="WW8Num32z4">
    <w:name w:val="WW8Num32z4"/>
    <w:rsid w:val="00DE2621"/>
  </w:style>
  <w:style w:type="character" w:customStyle="1" w:styleId="WW8Num32z5">
    <w:name w:val="WW8Num32z5"/>
    <w:rsid w:val="00DE2621"/>
  </w:style>
  <w:style w:type="character" w:customStyle="1" w:styleId="WW8Num32z6">
    <w:name w:val="WW8Num32z6"/>
    <w:rsid w:val="00DE2621"/>
  </w:style>
  <w:style w:type="character" w:customStyle="1" w:styleId="WW8Num32z7">
    <w:name w:val="WW8Num32z7"/>
    <w:rsid w:val="00DE2621"/>
  </w:style>
  <w:style w:type="character" w:customStyle="1" w:styleId="WW8Num32z8">
    <w:name w:val="WW8Num32z8"/>
    <w:rsid w:val="00DE2621"/>
  </w:style>
  <w:style w:type="character" w:customStyle="1" w:styleId="WW8Num33z0">
    <w:name w:val="WW8Num33z0"/>
    <w:rsid w:val="00DE2621"/>
    <w:rPr>
      <w:rFonts w:ascii="Symbol" w:hAnsi="Symbol" w:cs="Symbol" w:hint="default"/>
      <w:sz w:val="22"/>
      <w:szCs w:val="22"/>
    </w:rPr>
  </w:style>
  <w:style w:type="character" w:customStyle="1" w:styleId="WW8Num33z1">
    <w:name w:val="WW8Num33z1"/>
    <w:rsid w:val="00DE2621"/>
    <w:rPr>
      <w:rFonts w:ascii="Courier New" w:hAnsi="Courier New" w:cs="Courier New" w:hint="default"/>
    </w:rPr>
  </w:style>
  <w:style w:type="character" w:customStyle="1" w:styleId="WW8Num33z2">
    <w:name w:val="WW8Num33z2"/>
    <w:rsid w:val="00DE2621"/>
    <w:rPr>
      <w:rFonts w:ascii="Wingdings" w:hAnsi="Wingdings" w:cs="Wingdings" w:hint="default"/>
    </w:rPr>
  </w:style>
  <w:style w:type="character" w:customStyle="1" w:styleId="WW8Num34z0">
    <w:name w:val="WW8Num34z0"/>
    <w:rsid w:val="00DE2621"/>
    <w:rPr>
      <w:rFonts w:ascii="Courier New" w:hAnsi="Courier New" w:cs="Courier New" w:hint="default"/>
      <w:sz w:val="22"/>
      <w:szCs w:val="22"/>
    </w:rPr>
  </w:style>
  <w:style w:type="character" w:customStyle="1" w:styleId="WW8Num34z2">
    <w:name w:val="WW8Num34z2"/>
    <w:rsid w:val="00DE2621"/>
    <w:rPr>
      <w:rFonts w:ascii="Wingdings" w:hAnsi="Wingdings" w:cs="Wingdings" w:hint="default"/>
    </w:rPr>
  </w:style>
  <w:style w:type="character" w:customStyle="1" w:styleId="WW8Num34z3">
    <w:name w:val="WW8Num34z3"/>
    <w:rsid w:val="00DE2621"/>
    <w:rPr>
      <w:rFonts w:ascii="Symbol" w:hAnsi="Symbol" w:cs="Symbol" w:hint="default"/>
    </w:rPr>
  </w:style>
  <w:style w:type="character" w:customStyle="1" w:styleId="WW8Num35z0">
    <w:name w:val="WW8Num35z0"/>
    <w:rsid w:val="00DE2621"/>
    <w:rPr>
      <w:rFonts w:ascii="Cambria" w:hAnsi="Cambria" w:cs="Cambria" w:hint="default"/>
      <w:b w:val="0"/>
      <w:i w:val="0"/>
      <w:sz w:val="22"/>
      <w:szCs w:val="22"/>
      <w:lang w:val="pl-PL"/>
    </w:rPr>
  </w:style>
  <w:style w:type="character" w:customStyle="1" w:styleId="WW8Num35z1">
    <w:name w:val="WW8Num35z1"/>
    <w:rsid w:val="00DE2621"/>
  </w:style>
  <w:style w:type="character" w:customStyle="1" w:styleId="WW8Num35z2">
    <w:name w:val="WW8Num35z2"/>
    <w:rsid w:val="00DE2621"/>
  </w:style>
  <w:style w:type="character" w:customStyle="1" w:styleId="WW8Num35z3">
    <w:name w:val="WW8Num35z3"/>
    <w:rsid w:val="00DE2621"/>
  </w:style>
  <w:style w:type="character" w:customStyle="1" w:styleId="WW8Num35z4">
    <w:name w:val="WW8Num35z4"/>
    <w:rsid w:val="00DE2621"/>
  </w:style>
  <w:style w:type="character" w:customStyle="1" w:styleId="WW8Num35z5">
    <w:name w:val="WW8Num35z5"/>
    <w:rsid w:val="00DE2621"/>
  </w:style>
  <w:style w:type="character" w:customStyle="1" w:styleId="WW8Num35z6">
    <w:name w:val="WW8Num35z6"/>
    <w:rsid w:val="00DE2621"/>
  </w:style>
  <w:style w:type="character" w:customStyle="1" w:styleId="WW8Num35z7">
    <w:name w:val="WW8Num35z7"/>
    <w:rsid w:val="00DE2621"/>
  </w:style>
  <w:style w:type="character" w:customStyle="1" w:styleId="WW8Num35z8">
    <w:name w:val="WW8Num35z8"/>
    <w:rsid w:val="00DE2621"/>
  </w:style>
  <w:style w:type="character" w:customStyle="1" w:styleId="WW8Num36z0">
    <w:name w:val="WW8Num36z0"/>
    <w:rsid w:val="00DE2621"/>
    <w:rPr>
      <w:rFonts w:ascii="Symbol" w:hAnsi="Symbol" w:cs="Symbol" w:hint="default"/>
      <w:sz w:val="22"/>
      <w:szCs w:val="22"/>
    </w:rPr>
  </w:style>
  <w:style w:type="character" w:customStyle="1" w:styleId="WW8Num36z1">
    <w:name w:val="WW8Num36z1"/>
    <w:rsid w:val="00DE2621"/>
    <w:rPr>
      <w:rFonts w:ascii="Courier New" w:hAnsi="Courier New" w:cs="Courier New" w:hint="default"/>
    </w:rPr>
  </w:style>
  <w:style w:type="character" w:customStyle="1" w:styleId="WW8Num36z2">
    <w:name w:val="WW8Num36z2"/>
    <w:rsid w:val="00DE2621"/>
    <w:rPr>
      <w:rFonts w:ascii="Wingdings" w:hAnsi="Wingdings" w:cs="Wingdings" w:hint="default"/>
    </w:rPr>
  </w:style>
  <w:style w:type="character" w:customStyle="1" w:styleId="WW8Num37z0">
    <w:name w:val="WW8Num37z0"/>
    <w:rsid w:val="00DE2621"/>
    <w:rPr>
      <w:rFonts w:ascii="Calibri" w:hAnsi="Calibri" w:cs="Calibri"/>
      <w:sz w:val="22"/>
      <w:szCs w:val="22"/>
    </w:rPr>
  </w:style>
  <w:style w:type="character" w:customStyle="1" w:styleId="WW8Num37z1">
    <w:name w:val="WW8Num37z1"/>
    <w:rsid w:val="00DE2621"/>
    <w:rPr>
      <w:rFonts w:ascii="Courier New" w:hAnsi="Courier New" w:cs="Courier New" w:hint="default"/>
    </w:rPr>
  </w:style>
  <w:style w:type="character" w:customStyle="1" w:styleId="WW8Num37z2">
    <w:name w:val="WW8Num37z2"/>
    <w:rsid w:val="00DE2621"/>
    <w:rPr>
      <w:rFonts w:ascii="Wingdings" w:hAnsi="Wingdings" w:cs="Wingdings" w:hint="default"/>
    </w:rPr>
  </w:style>
  <w:style w:type="character" w:customStyle="1" w:styleId="WW8Num38z0">
    <w:name w:val="WW8Num38z0"/>
    <w:rsid w:val="00DE2621"/>
    <w:rPr>
      <w:rFonts w:ascii="Cambria" w:hAnsi="Cambria" w:cs="Cambria"/>
      <w:sz w:val="22"/>
      <w:szCs w:val="22"/>
    </w:rPr>
  </w:style>
  <w:style w:type="character" w:customStyle="1" w:styleId="WW8Num38z1">
    <w:name w:val="WW8Num38z1"/>
    <w:rsid w:val="00DE2621"/>
    <w:rPr>
      <w:rFonts w:ascii="Courier New" w:hAnsi="Courier New" w:cs="Courier New"/>
    </w:rPr>
  </w:style>
  <w:style w:type="character" w:customStyle="1" w:styleId="WW8Num38z2">
    <w:name w:val="WW8Num38z2"/>
    <w:rsid w:val="00DE2621"/>
    <w:rPr>
      <w:rFonts w:ascii="Wingdings" w:hAnsi="Wingdings" w:cs="Wingdings"/>
    </w:rPr>
  </w:style>
  <w:style w:type="character" w:customStyle="1" w:styleId="WW8Num38z3">
    <w:name w:val="WW8Num38z3"/>
    <w:rsid w:val="00DE2621"/>
    <w:rPr>
      <w:rFonts w:ascii="Symbol" w:hAnsi="Symbol" w:cs="Symbol"/>
    </w:rPr>
  </w:style>
  <w:style w:type="character" w:customStyle="1" w:styleId="WW8Num39z0">
    <w:name w:val="WW8Num39z0"/>
    <w:rsid w:val="00DE2621"/>
    <w:rPr>
      <w:b/>
      <w:i/>
      <w:color w:val="000000"/>
      <w:sz w:val="22"/>
      <w:szCs w:val="22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9z1">
    <w:name w:val="WW8Num39z1"/>
    <w:rsid w:val="00DE2621"/>
    <w:rPr>
      <w:rFonts w:ascii="Courier New" w:hAnsi="Courier New" w:cs="Courier New" w:hint="default"/>
    </w:rPr>
  </w:style>
  <w:style w:type="character" w:customStyle="1" w:styleId="WW8Num39z2">
    <w:name w:val="WW8Num39z2"/>
    <w:rsid w:val="00DE2621"/>
    <w:rPr>
      <w:rFonts w:ascii="Wingdings" w:hAnsi="Wingdings" w:cs="Wingdings" w:hint="default"/>
    </w:rPr>
  </w:style>
  <w:style w:type="character" w:customStyle="1" w:styleId="WW8Num39z3">
    <w:name w:val="WW8Num39z3"/>
    <w:rsid w:val="00DE2621"/>
    <w:rPr>
      <w:rFonts w:ascii="Symbol" w:hAnsi="Symbol" w:cs="Symbol" w:hint="default"/>
    </w:rPr>
  </w:style>
  <w:style w:type="character" w:customStyle="1" w:styleId="WW8Num40z0">
    <w:name w:val="WW8Num40z0"/>
    <w:rsid w:val="00DE2621"/>
    <w:rPr>
      <w:rFonts w:ascii="Symbol" w:hAnsi="Symbol" w:cs="Symbol"/>
    </w:rPr>
  </w:style>
  <w:style w:type="character" w:customStyle="1" w:styleId="WW8Num40z1">
    <w:name w:val="WW8Num40z1"/>
    <w:rsid w:val="00DE2621"/>
    <w:rPr>
      <w:rFonts w:ascii="Courier New" w:hAnsi="Courier New" w:cs="Courier New"/>
    </w:rPr>
  </w:style>
  <w:style w:type="character" w:customStyle="1" w:styleId="WW8Num40z2">
    <w:name w:val="WW8Num40z2"/>
    <w:rsid w:val="00DE2621"/>
    <w:rPr>
      <w:rFonts w:ascii="Wingdings" w:hAnsi="Wingdings" w:cs="Wingdings"/>
    </w:rPr>
  </w:style>
  <w:style w:type="character" w:customStyle="1" w:styleId="WW8Num40z3">
    <w:name w:val="WW8Num40z3"/>
    <w:rsid w:val="00DE2621"/>
    <w:rPr>
      <w:rFonts w:hint="default"/>
    </w:rPr>
  </w:style>
  <w:style w:type="character" w:customStyle="1" w:styleId="WW8Num40z4">
    <w:name w:val="WW8Num40z4"/>
    <w:rsid w:val="00DE2621"/>
  </w:style>
  <w:style w:type="character" w:customStyle="1" w:styleId="WW8Num40z5">
    <w:name w:val="WW8Num40z5"/>
    <w:rsid w:val="00DE2621"/>
  </w:style>
  <w:style w:type="character" w:customStyle="1" w:styleId="WW8Num40z6">
    <w:name w:val="WW8Num40z6"/>
    <w:rsid w:val="00DE2621"/>
  </w:style>
  <w:style w:type="character" w:customStyle="1" w:styleId="WW8Num40z7">
    <w:name w:val="WW8Num40z7"/>
    <w:rsid w:val="00DE2621"/>
  </w:style>
  <w:style w:type="character" w:customStyle="1" w:styleId="WW8Num40z8">
    <w:name w:val="WW8Num40z8"/>
    <w:rsid w:val="00DE2621"/>
  </w:style>
  <w:style w:type="character" w:customStyle="1" w:styleId="WW8Num41z0">
    <w:name w:val="WW8Num41z0"/>
    <w:rsid w:val="00DE2621"/>
    <w:rPr>
      <w:rFonts w:ascii="Cambria" w:hAnsi="Cambria" w:cs="Cambria" w:hint="default"/>
      <w:b/>
      <w:sz w:val="28"/>
      <w:szCs w:val="28"/>
      <w:lang w:val="pl-PL"/>
    </w:rPr>
  </w:style>
  <w:style w:type="character" w:customStyle="1" w:styleId="WW8Num41z1">
    <w:name w:val="WW8Num41z1"/>
    <w:rsid w:val="00DE2621"/>
  </w:style>
  <w:style w:type="character" w:customStyle="1" w:styleId="WW8Num41z2">
    <w:name w:val="WW8Num41z2"/>
    <w:rsid w:val="00DE2621"/>
  </w:style>
  <w:style w:type="character" w:customStyle="1" w:styleId="WW8Num41z3">
    <w:name w:val="WW8Num41z3"/>
    <w:rsid w:val="00DE2621"/>
  </w:style>
  <w:style w:type="character" w:customStyle="1" w:styleId="WW8Num41z4">
    <w:name w:val="WW8Num41z4"/>
    <w:rsid w:val="00DE2621"/>
  </w:style>
  <w:style w:type="character" w:customStyle="1" w:styleId="WW8Num41z5">
    <w:name w:val="WW8Num41z5"/>
    <w:rsid w:val="00DE2621"/>
  </w:style>
  <w:style w:type="character" w:customStyle="1" w:styleId="WW8Num41z6">
    <w:name w:val="WW8Num41z6"/>
    <w:rsid w:val="00DE2621"/>
  </w:style>
  <w:style w:type="character" w:customStyle="1" w:styleId="WW8Num41z7">
    <w:name w:val="WW8Num41z7"/>
    <w:rsid w:val="00DE2621"/>
  </w:style>
  <w:style w:type="character" w:customStyle="1" w:styleId="WW8Num41z8">
    <w:name w:val="WW8Num41z8"/>
    <w:rsid w:val="00DE2621"/>
  </w:style>
  <w:style w:type="character" w:customStyle="1" w:styleId="WW8Num42z0">
    <w:name w:val="WW8Num42z0"/>
    <w:rsid w:val="00DE2621"/>
    <w:rPr>
      <w:rFonts w:ascii="Cambria" w:hAnsi="Cambria" w:cs="Cambria" w:hint="default"/>
      <w:b/>
      <w:bCs/>
      <w:i/>
      <w:sz w:val="28"/>
      <w:szCs w:val="28"/>
      <w:lang w:val="pl-PL"/>
    </w:rPr>
  </w:style>
  <w:style w:type="character" w:customStyle="1" w:styleId="WW8Num42z1">
    <w:name w:val="WW8Num42z1"/>
    <w:rsid w:val="00DE2621"/>
  </w:style>
  <w:style w:type="character" w:customStyle="1" w:styleId="WW8Num42z2">
    <w:name w:val="WW8Num42z2"/>
    <w:rsid w:val="00DE2621"/>
  </w:style>
  <w:style w:type="character" w:customStyle="1" w:styleId="WW8Num42z3">
    <w:name w:val="WW8Num42z3"/>
    <w:rsid w:val="00DE2621"/>
  </w:style>
  <w:style w:type="character" w:customStyle="1" w:styleId="WW8Num42z4">
    <w:name w:val="WW8Num42z4"/>
    <w:rsid w:val="00DE2621"/>
  </w:style>
  <w:style w:type="character" w:customStyle="1" w:styleId="WW8Num42z5">
    <w:name w:val="WW8Num42z5"/>
    <w:rsid w:val="00DE2621"/>
  </w:style>
  <w:style w:type="character" w:customStyle="1" w:styleId="WW8Num42z6">
    <w:name w:val="WW8Num42z6"/>
    <w:rsid w:val="00DE2621"/>
  </w:style>
  <w:style w:type="character" w:customStyle="1" w:styleId="WW8Num42z7">
    <w:name w:val="WW8Num42z7"/>
    <w:rsid w:val="00DE2621"/>
  </w:style>
  <w:style w:type="character" w:customStyle="1" w:styleId="WW8Num42z8">
    <w:name w:val="WW8Num42z8"/>
    <w:rsid w:val="00DE2621"/>
  </w:style>
  <w:style w:type="character" w:customStyle="1" w:styleId="WW8Num43z0">
    <w:name w:val="WW8Num43z0"/>
    <w:rsid w:val="00DE2621"/>
    <w:rPr>
      <w:rFonts w:ascii="Symbol" w:hAnsi="Symbol" w:cs="Symbol" w:hint="default"/>
      <w:sz w:val="22"/>
      <w:szCs w:val="22"/>
    </w:rPr>
  </w:style>
  <w:style w:type="character" w:customStyle="1" w:styleId="WW8Num43z1">
    <w:name w:val="WW8Num43z1"/>
    <w:rsid w:val="00DE2621"/>
    <w:rPr>
      <w:rFonts w:ascii="Courier New" w:hAnsi="Courier New" w:cs="Courier New" w:hint="default"/>
      <w:sz w:val="22"/>
      <w:szCs w:val="22"/>
    </w:rPr>
  </w:style>
  <w:style w:type="character" w:customStyle="1" w:styleId="WW8Num43z2">
    <w:name w:val="WW8Num43z2"/>
    <w:rsid w:val="00DE2621"/>
    <w:rPr>
      <w:rFonts w:ascii="Wingdings" w:hAnsi="Wingdings" w:cs="Wingdings" w:hint="default"/>
    </w:rPr>
  </w:style>
  <w:style w:type="character" w:customStyle="1" w:styleId="WW8Num44z0">
    <w:name w:val="WW8Num44z0"/>
    <w:rsid w:val="00DE2621"/>
    <w:rPr>
      <w:rFonts w:ascii="Cambria" w:hAnsi="Cambria" w:cs="Cambria" w:hint="default"/>
      <w:b/>
      <w:i/>
    </w:rPr>
  </w:style>
  <w:style w:type="character" w:customStyle="1" w:styleId="WW8Num44z2">
    <w:name w:val="WW8Num44z2"/>
    <w:rsid w:val="00DE2621"/>
  </w:style>
  <w:style w:type="character" w:customStyle="1" w:styleId="WW8Num44z3">
    <w:name w:val="WW8Num44z3"/>
    <w:rsid w:val="00DE2621"/>
  </w:style>
  <w:style w:type="character" w:customStyle="1" w:styleId="WW8Num44z4">
    <w:name w:val="WW8Num44z4"/>
    <w:rsid w:val="00DE2621"/>
  </w:style>
  <w:style w:type="character" w:customStyle="1" w:styleId="WW8Num44z5">
    <w:name w:val="WW8Num44z5"/>
    <w:rsid w:val="00DE2621"/>
  </w:style>
  <w:style w:type="character" w:customStyle="1" w:styleId="WW8Num44z6">
    <w:name w:val="WW8Num44z6"/>
    <w:rsid w:val="00DE2621"/>
  </w:style>
  <w:style w:type="character" w:customStyle="1" w:styleId="WW8Num44z7">
    <w:name w:val="WW8Num44z7"/>
    <w:rsid w:val="00DE2621"/>
  </w:style>
  <w:style w:type="character" w:customStyle="1" w:styleId="WW8Num44z8">
    <w:name w:val="WW8Num44z8"/>
    <w:rsid w:val="00DE2621"/>
  </w:style>
  <w:style w:type="character" w:customStyle="1" w:styleId="WW8Num45z0">
    <w:name w:val="WW8Num45z0"/>
    <w:rsid w:val="00DE2621"/>
    <w:rPr>
      <w:rFonts w:hint="default"/>
    </w:rPr>
  </w:style>
  <w:style w:type="character" w:customStyle="1" w:styleId="WW8Num45z1">
    <w:name w:val="WW8Num45z1"/>
    <w:rsid w:val="00DE2621"/>
  </w:style>
  <w:style w:type="character" w:customStyle="1" w:styleId="WW8Num45z2">
    <w:name w:val="WW8Num45z2"/>
    <w:rsid w:val="00DE2621"/>
  </w:style>
  <w:style w:type="character" w:customStyle="1" w:styleId="WW8Num45z3">
    <w:name w:val="WW8Num45z3"/>
    <w:rsid w:val="00DE2621"/>
  </w:style>
  <w:style w:type="character" w:customStyle="1" w:styleId="WW8Num45z4">
    <w:name w:val="WW8Num45z4"/>
    <w:rsid w:val="00DE2621"/>
  </w:style>
  <w:style w:type="character" w:customStyle="1" w:styleId="WW8Num45z5">
    <w:name w:val="WW8Num45z5"/>
    <w:rsid w:val="00DE2621"/>
  </w:style>
  <w:style w:type="character" w:customStyle="1" w:styleId="WW8Num45z6">
    <w:name w:val="WW8Num45z6"/>
    <w:rsid w:val="00DE2621"/>
  </w:style>
  <w:style w:type="character" w:customStyle="1" w:styleId="WW8Num45z7">
    <w:name w:val="WW8Num45z7"/>
    <w:rsid w:val="00DE2621"/>
  </w:style>
  <w:style w:type="character" w:customStyle="1" w:styleId="WW8Num45z8">
    <w:name w:val="WW8Num45z8"/>
    <w:rsid w:val="00DE2621"/>
  </w:style>
  <w:style w:type="character" w:customStyle="1" w:styleId="WW8Num46z0">
    <w:name w:val="WW8Num46z0"/>
    <w:rsid w:val="00DE2621"/>
    <w:rPr>
      <w:rFonts w:hint="default"/>
    </w:rPr>
  </w:style>
  <w:style w:type="character" w:customStyle="1" w:styleId="WW8Num46z1">
    <w:name w:val="WW8Num46z1"/>
    <w:rsid w:val="00DE2621"/>
  </w:style>
  <w:style w:type="character" w:customStyle="1" w:styleId="WW8Num46z2">
    <w:name w:val="WW8Num46z2"/>
    <w:rsid w:val="00DE2621"/>
  </w:style>
  <w:style w:type="character" w:customStyle="1" w:styleId="WW8Num46z3">
    <w:name w:val="WW8Num46z3"/>
    <w:rsid w:val="00DE2621"/>
  </w:style>
  <w:style w:type="character" w:customStyle="1" w:styleId="WW8Num46z4">
    <w:name w:val="WW8Num46z4"/>
    <w:rsid w:val="00DE2621"/>
  </w:style>
  <w:style w:type="character" w:customStyle="1" w:styleId="WW8Num46z5">
    <w:name w:val="WW8Num46z5"/>
    <w:rsid w:val="00DE2621"/>
  </w:style>
  <w:style w:type="character" w:customStyle="1" w:styleId="WW8Num46z6">
    <w:name w:val="WW8Num46z6"/>
    <w:rsid w:val="00DE2621"/>
  </w:style>
  <w:style w:type="character" w:customStyle="1" w:styleId="WW8Num46z7">
    <w:name w:val="WW8Num46z7"/>
    <w:rsid w:val="00DE2621"/>
  </w:style>
  <w:style w:type="character" w:customStyle="1" w:styleId="WW8Num46z8">
    <w:name w:val="WW8Num46z8"/>
    <w:rsid w:val="00DE2621"/>
  </w:style>
  <w:style w:type="character" w:customStyle="1" w:styleId="WW8Num47z0">
    <w:name w:val="WW8Num47z0"/>
    <w:rsid w:val="00DE2621"/>
    <w:rPr>
      <w:rFonts w:ascii="Cambria" w:hAnsi="Cambria" w:cs="Cambria" w:hint="default"/>
      <w:b/>
    </w:rPr>
  </w:style>
  <w:style w:type="character" w:customStyle="1" w:styleId="WW8Num47z1">
    <w:name w:val="WW8Num47z1"/>
    <w:rsid w:val="00DE2621"/>
  </w:style>
  <w:style w:type="character" w:customStyle="1" w:styleId="WW8Num47z2">
    <w:name w:val="WW8Num47z2"/>
    <w:rsid w:val="00DE2621"/>
  </w:style>
  <w:style w:type="character" w:customStyle="1" w:styleId="WW8Num47z3">
    <w:name w:val="WW8Num47z3"/>
    <w:rsid w:val="00DE2621"/>
  </w:style>
  <w:style w:type="character" w:customStyle="1" w:styleId="WW8Num47z4">
    <w:name w:val="WW8Num47z4"/>
    <w:rsid w:val="00DE2621"/>
  </w:style>
  <w:style w:type="character" w:customStyle="1" w:styleId="WW8Num47z5">
    <w:name w:val="WW8Num47z5"/>
    <w:rsid w:val="00DE2621"/>
  </w:style>
  <w:style w:type="character" w:customStyle="1" w:styleId="WW8Num47z6">
    <w:name w:val="WW8Num47z6"/>
    <w:rsid w:val="00DE2621"/>
  </w:style>
  <w:style w:type="character" w:customStyle="1" w:styleId="WW8Num47z7">
    <w:name w:val="WW8Num47z7"/>
    <w:rsid w:val="00DE2621"/>
  </w:style>
  <w:style w:type="character" w:customStyle="1" w:styleId="WW8Num47z8">
    <w:name w:val="WW8Num47z8"/>
    <w:rsid w:val="00DE2621"/>
  </w:style>
  <w:style w:type="character" w:customStyle="1" w:styleId="WW8Num48z0">
    <w:name w:val="WW8Num48z0"/>
    <w:rsid w:val="00DE2621"/>
    <w:rPr>
      <w:rFonts w:ascii="Symbol" w:hAnsi="Symbol" w:cs="Symbol" w:hint="default"/>
      <w:color w:val="000000"/>
      <w:sz w:val="24"/>
      <w:szCs w:val="22"/>
      <w:u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8z1">
    <w:name w:val="WW8Num48z1"/>
    <w:rsid w:val="00DE2621"/>
    <w:rPr>
      <w:rFonts w:ascii="Courier New" w:hAnsi="Courier New" w:cs="Courier New" w:hint="default"/>
    </w:rPr>
  </w:style>
  <w:style w:type="character" w:customStyle="1" w:styleId="WW8Num48z2">
    <w:name w:val="WW8Num48z2"/>
    <w:rsid w:val="00DE2621"/>
    <w:rPr>
      <w:rFonts w:ascii="Wingdings" w:hAnsi="Wingdings" w:cs="Wingdings" w:hint="default"/>
    </w:rPr>
  </w:style>
  <w:style w:type="character" w:customStyle="1" w:styleId="WW8Num48z3">
    <w:name w:val="WW8Num48z3"/>
    <w:rsid w:val="00DE2621"/>
    <w:rPr>
      <w:rFonts w:ascii="Symbol" w:hAnsi="Symbol" w:cs="Symbol" w:hint="default"/>
    </w:rPr>
  </w:style>
  <w:style w:type="character" w:customStyle="1" w:styleId="WW8Num49z0">
    <w:name w:val="WW8Num49z0"/>
    <w:rsid w:val="00DE2621"/>
    <w:rPr>
      <w:rFonts w:ascii="Cambria" w:hAnsi="Cambria" w:cs="Cambria" w:hint="default"/>
      <w:b/>
      <w:i w:val="0"/>
      <w:sz w:val="18"/>
      <w:szCs w:val="18"/>
      <w:u w:val="none"/>
    </w:rPr>
  </w:style>
  <w:style w:type="character" w:customStyle="1" w:styleId="WW8Num50z0">
    <w:name w:val="WW8Num50z0"/>
    <w:rsid w:val="00DE2621"/>
    <w:rPr>
      <w:rFonts w:hint="default"/>
    </w:rPr>
  </w:style>
  <w:style w:type="character" w:customStyle="1" w:styleId="WW8Num50z1">
    <w:name w:val="WW8Num50z1"/>
    <w:rsid w:val="00DE2621"/>
  </w:style>
  <w:style w:type="character" w:customStyle="1" w:styleId="WW8Num50z2">
    <w:name w:val="WW8Num50z2"/>
    <w:rsid w:val="00DE2621"/>
  </w:style>
  <w:style w:type="character" w:customStyle="1" w:styleId="WW8Num50z3">
    <w:name w:val="WW8Num50z3"/>
    <w:rsid w:val="00DE2621"/>
  </w:style>
  <w:style w:type="character" w:customStyle="1" w:styleId="WW8Num50z4">
    <w:name w:val="WW8Num50z4"/>
    <w:rsid w:val="00DE2621"/>
  </w:style>
  <w:style w:type="character" w:customStyle="1" w:styleId="WW8Num50z5">
    <w:name w:val="WW8Num50z5"/>
    <w:rsid w:val="00DE2621"/>
  </w:style>
  <w:style w:type="character" w:customStyle="1" w:styleId="WW8Num50z6">
    <w:name w:val="WW8Num50z6"/>
    <w:rsid w:val="00DE2621"/>
  </w:style>
  <w:style w:type="character" w:customStyle="1" w:styleId="WW8Num50z7">
    <w:name w:val="WW8Num50z7"/>
    <w:rsid w:val="00DE2621"/>
  </w:style>
  <w:style w:type="character" w:customStyle="1" w:styleId="WW8Num50z8">
    <w:name w:val="WW8Num50z8"/>
    <w:rsid w:val="00DE2621"/>
  </w:style>
  <w:style w:type="character" w:customStyle="1" w:styleId="WW8Num51z0">
    <w:name w:val="WW8Num51z0"/>
    <w:rsid w:val="00DE2621"/>
    <w:rPr>
      <w:rFonts w:ascii="Cambria" w:hAnsi="Cambria" w:cs="Cambria" w:hint="default"/>
      <w:b/>
      <w:sz w:val="22"/>
      <w:szCs w:val="22"/>
    </w:rPr>
  </w:style>
  <w:style w:type="character" w:customStyle="1" w:styleId="WW8Num51z1">
    <w:name w:val="WW8Num51z1"/>
    <w:rsid w:val="00DE2621"/>
    <w:rPr>
      <w:rFonts w:ascii="Cambria" w:hAnsi="Cambria" w:cs="Cambria" w:hint="default"/>
      <w:sz w:val="22"/>
      <w:szCs w:val="22"/>
    </w:rPr>
  </w:style>
  <w:style w:type="character" w:customStyle="1" w:styleId="WW8Num52z0">
    <w:name w:val="WW8Num52z0"/>
    <w:rsid w:val="00DE2621"/>
    <w:rPr>
      <w:rFonts w:ascii="Symbol" w:hAnsi="Symbol" w:cs="Symbol" w:hint="default"/>
      <w:sz w:val="22"/>
      <w:szCs w:val="22"/>
    </w:rPr>
  </w:style>
  <w:style w:type="character" w:customStyle="1" w:styleId="WW8Num52z1">
    <w:name w:val="WW8Num52z1"/>
    <w:rsid w:val="00DE2621"/>
    <w:rPr>
      <w:rFonts w:ascii="Courier New" w:hAnsi="Courier New" w:cs="Courier New" w:hint="default"/>
    </w:rPr>
  </w:style>
  <w:style w:type="character" w:customStyle="1" w:styleId="WW8Num52z2">
    <w:name w:val="WW8Num52z2"/>
    <w:rsid w:val="00DE2621"/>
    <w:rPr>
      <w:rFonts w:ascii="Wingdings" w:hAnsi="Wingdings" w:cs="Wingdings" w:hint="default"/>
    </w:rPr>
  </w:style>
  <w:style w:type="character" w:customStyle="1" w:styleId="WW8Num53z0">
    <w:name w:val="WW8Num53z0"/>
    <w:rsid w:val="00DE2621"/>
    <w:rPr>
      <w:rFonts w:ascii="Symbol" w:hAnsi="Symbol" w:cs="Symbol" w:hint="default"/>
      <w:sz w:val="22"/>
      <w:szCs w:val="22"/>
    </w:rPr>
  </w:style>
  <w:style w:type="character" w:customStyle="1" w:styleId="WW8Num53z1">
    <w:name w:val="WW8Num53z1"/>
    <w:rsid w:val="00DE2621"/>
    <w:rPr>
      <w:rFonts w:ascii="Courier New" w:hAnsi="Courier New" w:cs="Courier New" w:hint="default"/>
    </w:rPr>
  </w:style>
  <w:style w:type="character" w:customStyle="1" w:styleId="WW8Num53z2">
    <w:name w:val="WW8Num53z2"/>
    <w:rsid w:val="00DE2621"/>
    <w:rPr>
      <w:rFonts w:ascii="Wingdings" w:hAnsi="Wingdings" w:cs="Wingdings" w:hint="default"/>
    </w:rPr>
  </w:style>
  <w:style w:type="character" w:customStyle="1" w:styleId="WW8Num54z0">
    <w:name w:val="WW8Num54z0"/>
    <w:rsid w:val="00DE2621"/>
    <w:rPr>
      <w:rFonts w:hint="default"/>
      <w:b/>
    </w:rPr>
  </w:style>
  <w:style w:type="character" w:customStyle="1" w:styleId="WW8Num54z1">
    <w:name w:val="WW8Num54z1"/>
    <w:rsid w:val="00DE2621"/>
    <w:rPr>
      <w:rFonts w:hint="default"/>
    </w:rPr>
  </w:style>
  <w:style w:type="character" w:customStyle="1" w:styleId="WW8Num55z0">
    <w:name w:val="WW8Num55z0"/>
    <w:rsid w:val="00DE2621"/>
    <w:rPr>
      <w:rFonts w:ascii="Symbol" w:hAnsi="Symbol" w:cs="Symbol" w:hint="default"/>
      <w:sz w:val="22"/>
      <w:szCs w:val="22"/>
    </w:rPr>
  </w:style>
  <w:style w:type="character" w:customStyle="1" w:styleId="WW8Num55z1">
    <w:name w:val="WW8Num55z1"/>
    <w:rsid w:val="00DE2621"/>
    <w:rPr>
      <w:rFonts w:ascii="Courier New" w:hAnsi="Courier New" w:cs="Courier New" w:hint="default"/>
    </w:rPr>
  </w:style>
  <w:style w:type="character" w:customStyle="1" w:styleId="WW8Num55z2">
    <w:name w:val="WW8Num55z2"/>
    <w:rsid w:val="00DE2621"/>
    <w:rPr>
      <w:rFonts w:ascii="Wingdings" w:hAnsi="Wingdings" w:cs="Wingdings" w:hint="default"/>
    </w:rPr>
  </w:style>
  <w:style w:type="character" w:customStyle="1" w:styleId="WW8Num56z0">
    <w:name w:val="WW8Num56z0"/>
    <w:rsid w:val="00DE2621"/>
    <w:rPr>
      <w:rFonts w:ascii="Symbol" w:hAnsi="Symbol" w:cs="Symbol" w:hint="default"/>
      <w:sz w:val="22"/>
      <w:szCs w:val="22"/>
    </w:rPr>
  </w:style>
  <w:style w:type="character" w:customStyle="1" w:styleId="WW8Num56z1">
    <w:name w:val="WW8Num56z1"/>
    <w:rsid w:val="00DE2621"/>
    <w:rPr>
      <w:rFonts w:ascii="Courier New" w:hAnsi="Courier New" w:cs="Courier New" w:hint="default"/>
    </w:rPr>
  </w:style>
  <w:style w:type="character" w:customStyle="1" w:styleId="WW8Num56z2">
    <w:name w:val="WW8Num56z2"/>
    <w:rsid w:val="00DE2621"/>
    <w:rPr>
      <w:rFonts w:ascii="Wingdings" w:hAnsi="Wingdings" w:cs="Wingdings" w:hint="default"/>
    </w:rPr>
  </w:style>
  <w:style w:type="character" w:customStyle="1" w:styleId="WW8Num57z0">
    <w:name w:val="WW8Num57z0"/>
    <w:rsid w:val="00DE2621"/>
    <w:rPr>
      <w:rFonts w:ascii="SymbolPS" w:hAnsi="SymbolPS" w:cs="SymbolPS" w:hint="default"/>
    </w:rPr>
  </w:style>
  <w:style w:type="character" w:customStyle="1" w:styleId="WW8Num57z1">
    <w:name w:val="WW8Num57z1"/>
    <w:rsid w:val="00DE2621"/>
    <w:rPr>
      <w:rFonts w:ascii="Courier New" w:hAnsi="Courier New" w:cs="Courier New" w:hint="default"/>
    </w:rPr>
  </w:style>
  <w:style w:type="character" w:customStyle="1" w:styleId="WW8Num57z2">
    <w:name w:val="WW8Num57z2"/>
    <w:rsid w:val="00DE2621"/>
    <w:rPr>
      <w:rFonts w:ascii="Wingdings" w:hAnsi="Wingdings" w:cs="Wingdings" w:hint="default"/>
    </w:rPr>
  </w:style>
  <w:style w:type="character" w:customStyle="1" w:styleId="WW8Num57z3">
    <w:name w:val="WW8Num57z3"/>
    <w:rsid w:val="00DE2621"/>
    <w:rPr>
      <w:rFonts w:ascii="Symbol" w:hAnsi="Symbol" w:cs="Symbol" w:hint="default"/>
    </w:rPr>
  </w:style>
  <w:style w:type="character" w:customStyle="1" w:styleId="WW8Num58z0">
    <w:name w:val="WW8Num58z0"/>
    <w:rsid w:val="00DE2621"/>
    <w:rPr>
      <w:rFonts w:ascii="Cambria" w:hAnsi="Cambria" w:cs="Cambria" w:hint="default"/>
      <w:b/>
      <w:bCs/>
      <w:i/>
      <w:sz w:val="28"/>
      <w:szCs w:val="28"/>
    </w:rPr>
  </w:style>
  <w:style w:type="character" w:customStyle="1" w:styleId="WW8Num58z1">
    <w:name w:val="WW8Num58z1"/>
    <w:rsid w:val="00DE2621"/>
  </w:style>
  <w:style w:type="character" w:customStyle="1" w:styleId="WW8Num58z2">
    <w:name w:val="WW8Num58z2"/>
    <w:rsid w:val="00DE2621"/>
  </w:style>
  <w:style w:type="character" w:customStyle="1" w:styleId="WW8Num58z3">
    <w:name w:val="WW8Num58z3"/>
    <w:rsid w:val="00DE2621"/>
  </w:style>
  <w:style w:type="character" w:customStyle="1" w:styleId="WW8Num58z4">
    <w:name w:val="WW8Num58z4"/>
    <w:rsid w:val="00DE2621"/>
  </w:style>
  <w:style w:type="character" w:customStyle="1" w:styleId="WW8Num58z5">
    <w:name w:val="WW8Num58z5"/>
    <w:rsid w:val="00DE2621"/>
  </w:style>
  <w:style w:type="character" w:customStyle="1" w:styleId="WW8Num58z6">
    <w:name w:val="WW8Num58z6"/>
    <w:rsid w:val="00DE2621"/>
  </w:style>
  <w:style w:type="character" w:customStyle="1" w:styleId="WW8Num58z7">
    <w:name w:val="WW8Num58z7"/>
    <w:rsid w:val="00DE2621"/>
  </w:style>
  <w:style w:type="character" w:customStyle="1" w:styleId="WW8Num58z8">
    <w:name w:val="WW8Num58z8"/>
    <w:rsid w:val="00DE2621"/>
  </w:style>
  <w:style w:type="character" w:customStyle="1" w:styleId="WW8Num59z0">
    <w:name w:val="WW8Num59z0"/>
    <w:rsid w:val="00DE2621"/>
    <w:rPr>
      <w:rFonts w:ascii="Symbol" w:hAnsi="Symbol" w:cs="Symbol" w:hint="default"/>
    </w:rPr>
  </w:style>
  <w:style w:type="character" w:customStyle="1" w:styleId="WW8Num59z1">
    <w:name w:val="WW8Num59z1"/>
    <w:rsid w:val="00DE2621"/>
    <w:rPr>
      <w:rFonts w:ascii="Courier New" w:hAnsi="Courier New" w:cs="Courier New" w:hint="default"/>
    </w:rPr>
  </w:style>
  <w:style w:type="character" w:customStyle="1" w:styleId="WW8Num59z2">
    <w:name w:val="WW8Num59z2"/>
    <w:rsid w:val="00DE2621"/>
    <w:rPr>
      <w:rFonts w:ascii="Wingdings" w:hAnsi="Wingdings" w:cs="Wingdings" w:hint="default"/>
    </w:rPr>
  </w:style>
  <w:style w:type="character" w:customStyle="1" w:styleId="WW8Num60z0">
    <w:name w:val="WW8Num60z0"/>
    <w:rsid w:val="00DE2621"/>
    <w:rPr>
      <w:rFonts w:ascii="Courier New" w:hAnsi="Courier New" w:cs="Courier New" w:hint="default"/>
      <w:sz w:val="22"/>
      <w:szCs w:val="22"/>
    </w:rPr>
  </w:style>
  <w:style w:type="character" w:customStyle="1" w:styleId="WW8Num60z2">
    <w:name w:val="WW8Num60z2"/>
    <w:rsid w:val="00DE2621"/>
    <w:rPr>
      <w:rFonts w:ascii="Wingdings" w:hAnsi="Wingdings" w:cs="Wingdings" w:hint="default"/>
    </w:rPr>
  </w:style>
  <w:style w:type="character" w:customStyle="1" w:styleId="WW8Num60z3">
    <w:name w:val="WW8Num60z3"/>
    <w:rsid w:val="00DE2621"/>
    <w:rPr>
      <w:rFonts w:ascii="Symbol" w:hAnsi="Symbol" w:cs="Symbol" w:hint="default"/>
    </w:rPr>
  </w:style>
  <w:style w:type="character" w:customStyle="1" w:styleId="WW8Num61z0">
    <w:name w:val="WW8Num61z0"/>
    <w:rsid w:val="00DE2621"/>
    <w:rPr>
      <w:rFonts w:ascii="SymbolPS" w:hAnsi="SymbolPS" w:cs="SymbolPS" w:hint="default"/>
    </w:rPr>
  </w:style>
  <w:style w:type="character" w:customStyle="1" w:styleId="WW8Num61z1">
    <w:name w:val="WW8Num61z1"/>
    <w:rsid w:val="00DE2621"/>
    <w:rPr>
      <w:rFonts w:ascii="Courier New" w:hAnsi="Courier New" w:cs="Courier New" w:hint="default"/>
    </w:rPr>
  </w:style>
  <w:style w:type="character" w:customStyle="1" w:styleId="WW8Num61z2">
    <w:name w:val="WW8Num61z2"/>
    <w:rsid w:val="00DE2621"/>
    <w:rPr>
      <w:rFonts w:ascii="Wingdings" w:hAnsi="Wingdings" w:cs="Wingdings" w:hint="default"/>
    </w:rPr>
  </w:style>
  <w:style w:type="character" w:customStyle="1" w:styleId="WW8Num61z3">
    <w:name w:val="WW8Num61z3"/>
    <w:rsid w:val="00DE2621"/>
    <w:rPr>
      <w:rFonts w:ascii="Symbol" w:hAnsi="Symbol" w:cs="Symbol" w:hint="default"/>
    </w:rPr>
  </w:style>
  <w:style w:type="character" w:customStyle="1" w:styleId="WW8Num62z0">
    <w:name w:val="WW8Num62z0"/>
    <w:rsid w:val="00DE2621"/>
    <w:rPr>
      <w:rFonts w:ascii="Cambria" w:hAnsi="Cambria" w:cs="Cambria" w:hint="default"/>
      <w:b/>
      <w:szCs w:val="24"/>
      <w:lang w:val="pl-PL"/>
    </w:rPr>
  </w:style>
  <w:style w:type="character" w:customStyle="1" w:styleId="WW8Num62z1">
    <w:name w:val="WW8Num62z1"/>
    <w:rsid w:val="00DE2621"/>
    <w:rPr>
      <w:b/>
      <w:i/>
      <w:color w:val="000000"/>
      <w:sz w:val="24"/>
      <w:szCs w:val="24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2z2">
    <w:name w:val="WW8Num62z2"/>
    <w:rsid w:val="00DE2621"/>
  </w:style>
  <w:style w:type="character" w:customStyle="1" w:styleId="WW8Num62z3">
    <w:name w:val="WW8Num62z3"/>
    <w:rsid w:val="00DE2621"/>
  </w:style>
  <w:style w:type="character" w:customStyle="1" w:styleId="WW8Num62z4">
    <w:name w:val="WW8Num62z4"/>
    <w:rsid w:val="00DE2621"/>
  </w:style>
  <w:style w:type="character" w:customStyle="1" w:styleId="WW8Num62z5">
    <w:name w:val="WW8Num62z5"/>
    <w:rsid w:val="00DE2621"/>
  </w:style>
  <w:style w:type="character" w:customStyle="1" w:styleId="WW8Num62z6">
    <w:name w:val="WW8Num62z6"/>
    <w:rsid w:val="00DE2621"/>
  </w:style>
  <w:style w:type="character" w:customStyle="1" w:styleId="WW8Num62z7">
    <w:name w:val="WW8Num62z7"/>
    <w:rsid w:val="00DE2621"/>
  </w:style>
  <w:style w:type="character" w:customStyle="1" w:styleId="WW8Num62z8">
    <w:name w:val="WW8Num62z8"/>
    <w:rsid w:val="00DE2621"/>
  </w:style>
  <w:style w:type="character" w:customStyle="1" w:styleId="WW8Num63z0">
    <w:name w:val="WW8Num63z0"/>
    <w:rsid w:val="00DE2621"/>
    <w:rPr>
      <w:rFonts w:hint="default"/>
    </w:rPr>
  </w:style>
  <w:style w:type="character" w:customStyle="1" w:styleId="WW8Num63z1">
    <w:name w:val="WW8Num63z1"/>
    <w:rsid w:val="00DE2621"/>
  </w:style>
  <w:style w:type="character" w:customStyle="1" w:styleId="WW8Num63z2">
    <w:name w:val="WW8Num63z2"/>
    <w:rsid w:val="00DE2621"/>
  </w:style>
  <w:style w:type="character" w:customStyle="1" w:styleId="WW8Num63z3">
    <w:name w:val="WW8Num63z3"/>
    <w:rsid w:val="00DE2621"/>
  </w:style>
  <w:style w:type="character" w:customStyle="1" w:styleId="WW8Num63z4">
    <w:name w:val="WW8Num63z4"/>
    <w:rsid w:val="00DE2621"/>
  </w:style>
  <w:style w:type="character" w:customStyle="1" w:styleId="WW8Num63z5">
    <w:name w:val="WW8Num63z5"/>
    <w:rsid w:val="00DE2621"/>
  </w:style>
  <w:style w:type="character" w:customStyle="1" w:styleId="WW8Num63z6">
    <w:name w:val="WW8Num63z6"/>
    <w:rsid w:val="00DE2621"/>
  </w:style>
  <w:style w:type="character" w:customStyle="1" w:styleId="WW8Num63z7">
    <w:name w:val="WW8Num63z7"/>
    <w:rsid w:val="00DE2621"/>
  </w:style>
  <w:style w:type="character" w:customStyle="1" w:styleId="WW8Num63z8">
    <w:name w:val="WW8Num63z8"/>
    <w:rsid w:val="00DE2621"/>
  </w:style>
  <w:style w:type="character" w:customStyle="1" w:styleId="WW8Num64z0">
    <w:name w:val="WW8Num64z0"/>
    <w:rsid w:val="00DE2621"/>
    <w:rPr>
      <w:rFonts w:ascii="Cambria" w:hAnsi="Cambria" w:cs="Cambria"/>
      <w:iCs/>
      <w:sz w:val="22"/>
      <w:szCs w:val="22"/>
    </w:rPr>
  </w:style>
  <w:style w:type="character" w:customStyle="1" w:styleId="WW8Num64z1">
    <w:name w:val="WW8Num64z1"/>
    <w:rsid w:val="00DE2621"/>
  </w:style>
  <w:style w:type="character" w:customStyle="1" w:styleId="WW8Num64z2">
    <w:name w:val="WW8Num64z2"/>
    <w:rsid w:val="00DE2621"/>
  </w:style>
  <w:style w:type="character" w:customStyle="1" w:styleId="WW8Num64z3">
    <w:name w:val="WW8Num64z3"/>
    <w:rsid w:val="00DE2621"/>
  </w:style>
  <w:style w:type="character" w:customStyle="1" w:styleId="WW8Num64z4">
    <w:name w:val="WW8Num64z4"/>
    <w:rsid w:val="00DE2621"/>
  </w:style>
  <w:style w:type="character" w:customStyle="1" w:styleId="WW8Num64z5">
    <w:name w:val="WW8Num64z5"/>
    <w:rsid w:val="00DE2621"/>
  </w:style>
  <w:style w:type="character" w:customStyle="1" w:styleId="WW8Num64z6">
    <w:name w:val="WW8Num64z6"/>
    <w:rsid w:val="00DE2621"/>
  </w:style>
  <w:style w:type="character" w:customStyle="1" w:styleId="WW8Num64z7">
    <w:name w:val="WW8Num64z7"/>
    <w:rsid w:val="00DE2621"/>
  </w:style>
  <w:style w:type="character" w:customStyle="1" w:styleId="WW8Num64z8">
    <w:name w:val="WW8Num64z8"/>
    <w:rsid w:val="00DE2621"/>
  </w:style>
  <w:style w:type="character" w:customStyle="1" w:styleId="WW8Num65z0">
    <w:name w:val="WW8Num65z0"/>
    <w:rsid w:val="00DE2621"/>
    <w:rPr>
      <w:rFonts w:ascii="Symbol" w:hAnsi="Symbol" w:cs="Symbol"/>
    </w:rPr>
  </w:style>
  <w:style w:type="character" w:customStyle="1" w:styleId="WW8Num65z1">
    <w:name w:val="WW8Num65z1"/>
    <w:rsid w:val="00DE2621"/>
    <w:rPr>
      <w:rFonts w:ascii="Courier New" w:hAnsi="Courier New" w:cs="Courier New" w:hint="default"/>
    </w:rPr>
  </w:style>
  <w:style w:type="character" w:customStyle="1" w:styleId="WW8Num65z2">
    <w:name w:val="WW8Num65z2"/>
    <w:rsid w:val="00DE2621"/>
    <w:rPr>
      <w:rFonts w:ascii="Wingdings" w:hAnsi="Wingdings" w:cs="Wingdings" w:hint="default"/>
    </w:rPr>
  </w:style>
  <w:style w:type="character" w:customStyle="1" w:styleId="WW8Num65z3">
    <w:name w:val="WW8Num65z3"/>
    <w:rsid w:val="00DE2621"/>
    <w:rPr>
      <w:rFonts w:ascii="Symbol" w:hAnsi="Symbol" w:cs="Symbol" w:hint="default"/>
    </w:rPr>
  </w:style>
  <w:style w:type="character" w:customStyle="1" w:styleId="WW8Num66z0">
    <w:name w:val="WW8Num66z0"/>
    <w:rsid w:val="00DE2621"/>
    <w:rPr>
      <w:rFonts w:ascii="Symbol" w:hAnsi="Symbol" w:cs="Symbol" w:hint="default"/>
      <w:sz w:val="22"/>
      <w:szCs w:val="22"/>
    </w:rPr>
  </w:style>
  <w:style w:type="character" w:customStyle="1" w:styleId="WW8Num66z1">
    <w:name w:val="WW8Num66z1"/>
    <w:rsid w:val="00DE2621"/>
    <w:rPr>
      <w:rFonts w:ascii="Courier New" w:hAnsi="Courier New" w:cs="Courier New" w:hint="default"/>
    </w:rPr>
  </w:style>
  <w:style w:type="character" w:customStyle="1" w:styleId="WW8Num66z2">
    <w:name w:val="WW8Num66z2"/>
    <w:rsid w:val="00DE2621"/>
    <w:rPr>
      <w:rFonts w:ascii="Wingdings" w:hAnsi="Wingdings" w:cs="Wingdings" w:hint="default"/>
    </w:rPr>
  </w:style>
  <w:style w:type="character" w:customStyle="1" w:styleId="WW8Num67z0">
    <w:name w:val="WW8Num67z0"/>
    <w:rsid w:val="00DE2621"/>
    <w:rPr>
      <w:rFonts w:ascii="Symbol" w:hAnsi="Symbol" w:cs="Symbol" w:hint="default"/>
      <w:color w:val="auto"/>
      <w:sz w:val="22"/>
      <w:szCs w:val="22"/>
    </w:rPr>
  </w:style>
  <w:style w:type="character" w:customStyle="1" w:styleId="WW8Num67z1">
    <w:name w:val="WW8Num67z1"/>
    <w:rsid w:val="00DE2621"/>
    <w:rPr>
      <w:rFonts w:ascii="Courier New" w:hAnsi="Courier New" w:cs="Courier New" w:hint="default"/>
    </w:rPr>
  </w:style>
  <w:style w:type="character" w:customStyle="1" w:styleId="WW8Num67z2">
    <w:name w:val="WW8Num67z2"/>
    <w:rsid w:val="00DE2621"/>
    <w:rPr>
      <w:rFonts w:ascii="Wingdings" w:hAnsi="Wingdings" w:cs="Wingdings" w:hint="default"/>
    </w:rPr>
  </w:style>
  <w:style w:type="character" w:customStyle="1" w:styleId="WW8Num67z3">
    <w:name w:val="WW8Num67z3"/>
    <w:rsid w:val="00DE2621"/>
    <w:rPr>
      <w:rFonts w:ascii="Symbol" w:hAnsi="Symbol" w:cs="Symbol" w:hint="default"/>
    </w:rPr>
  </w:style>
  <w:style w:type="character" w:customStyle="1" w:styleId="WW8Num68z0">
    <w:name w:val="WW8Num68z0"/>
    <w:rsid w:val="00DE2621"/>
    <w:rPr>
      <w:rFonts w:ascii="Symbol" w:hAnsi="Symbol" w:cs="Symbol" w:hint="default"/>
      <w:color w:val="auto"/>
      <w:sz w:val="22"/>
      <w:szCs w:val="22"/>
      <w:lang w:val="pl-PL"/>
    </w:rPr>
  </w:style>
  <w:style w:type="character" w:customStyle="1" w:styleId="WW8Num68z1">
    <w:name w:val="WW8Num68z1"/>
    <w:rsid w:val="00DE2621"/>
    <w:rPr>
      <w:rFonts w:ascii="Courier New" w:hAnsi="Courier New" w:cs="Courier New" w:hint="default"/>
    </w:rPr>
  </w:style>
  <w:style w:type="character" w:customStyle="1" w:styleId="WW8Num68z2">
    <w:name w:val="WW8Num68z2"/>
    <w:rsid w:val="00DE2621"/>
    <w:rPr>
      <w:rFonts w:ascii="Wingdings" w:hAnsi="Wingdings" w:cs="Wingdings" w:hint="default"/>
    </w:rPr>
  </w:style>
  <w:style w:type="character" w:customStyle="1" w:styleId="WW8Num68z3">
    <w:name w:val="WW8Num68z3"/>
    <w:rsid w:val="00DE2621"/>
    <w:rPr>
      <w:rFonts w:ascii="Symbol" w:hAnsi="Symbol" w:cs="Symbol" w:hint="default"/>
    </w:rPr>
  </w:style>
  <w:style w:type="character" w:customStyle="1" w:styleId="WW8NumSt13z0">
    <w:name w:val="WW8NumSt13z0"/>
    <w:rsid w:val="00DE2621"/>
    <w:rPr>
      <w:b/>
      <w:i w:val="0"/>
      <w:sz w:val="18"/>
      <w:szCs w:val="18"/>
    </w:rPr>
  </w:style>
  <w:style w:type="character" w:customStyle="1" w:styleId="Domylnaczcionkaakapitu2">
    <w:name w:val="Domyślna czcionka akapitu2"/>
    <w:rsid w:val="00DE2621"/>
  </w:style>
  <w:style w:type="character" w:customStyle="1" w:styleId="WW8Num11z1">
    <w:name w:val="WW8Num11z1"/>
    <w:rsid w:val="00DE2621"/>
    <w:rPr>
      <w:rFonts w:ascii="Courier New" w:hAnsi="Courier New" w:cs="Courier New"/>
    </w:rPr>
  </w:style>
  <w:style w:type="character" w:customStyle="1" w:styleId="WW8Num11z2">
    <w:name w:val="WW8Num11z2"/>
    <w:rsid w:val="00DE2621"/>
    <w:rPr>
      <w:rFonts w:ascii="Wingdings" w:hAnsi="Wingdings" w:cs="Wingdings"/>
    </w:rPr>
  </w:style>
  <w:style w:type="character" w:customStyle="1" w:styleId="WW8Num13z1">
    <w:name w:val="WW8Num13z1"/>
    <w:rsid w:val="00DE2621"/>
    <w:rPr>
      <w:rFonts w:ascii="Courier New" w:hAnsi="Courier New" w:cs="Courier New"/>
    </w:rPr>
  </w:style>
  <w:style w:type="character" w:customStyle="1" w:styleId="WW8Num13z2">
    <w:name w:val="WW8Num13z2"/>
    <w:rsid w:val="00DE2621"/>
    <w:rPr>
      <w:rFonts w:ascii="Wingdings" w:hAnsi="Wingdings" w:cs="Wingdings"/>
    </w:rPr>
  </w:style>
  <w:style w:type="character" w:customStyle="1" w:styleId="WW8Num13z3">
    <w:name w:val="WW8Num13z3"/>
    <w:rsid w:val="00DE2621"/>
    <w:rPr>
      <w:rFonts w:ascii="Symbol" w:hAnsi="Symbol" w:cs="Symbol"/>
    </w:rPr>
  </w:style>
  <w:style w:type="character" w:customStyle="1" w:styleId="WW8Num16z3">
    <w:name w:val="WW8Num16z3"/>
    <w:rsid w:val="00DE2621"/>
    <w:rPr>
      <w:b/>
    </w:rPr>
  </w:style>
  <w:style w:type="character" w:customStyle="1" w:styleId="WW8Num17z1">
    <w:name w:val="WW8Num17z1"/>
    <w:rsid w:val="00DE2621"/>
    <w:rPr>
      <w:b/>
    </w:rPr>
  </w:style>
  <w:style w:type="character" w:customStyle="1" w:styleId="WW8Num19z1">
    <w:name w:val="WW8Num19z1"/>
    <w:rsid w:val="00DE2621"/>
    <w:rPr>
      <w:b/>
      <w:i w:val="0"/>
    </w:rPr>
  </w:style>
  <w:style w:type="character" w:customStyle="1" w:styleId="WW8Num20z1">
    <w:name w:val="WW8Num20z1"/>
    <w:rsid w:val="00DE2621"/>
    <w:rPr>
      <w:rFonts w:ascii="Courier New" w:hAnsi="Courier New" w:cs="Courier New"/>
    </w:rPr>
  </w:style>
  <w:style w:type="character" w:customStyle="1" w:styleId="WW8Num20z2">
    <w:name w:val="WW8Num20z2"/>
    <w:rsid w:val="00DE2621"/>
    <w:rPr>
      <w:rFonts w:ascii="Wingdings" w:hAnsi="Wingdings" w:cs="Wingdings"/>
    </w:rPr>
  </w:style>
  <w:style w:type="character" w:customStyle="1" w:styleId="WW8Num20z3">
    <w:name w:val="WW8Num20z3"/>
    <w:rsid w:val="00DE2621"/>
    <w:rPr>
      <w:rFonts w:ascii="Symbol" w:hAnsi="Symbol" w:cs="Symbol"/>
    </w:rPr>
  </w:style>
  <w:style w:type="character" w:customStyle="1" w:styleId="WW8Num24z1">
    <w:name w:val="WW8Num24z1"/>
    <w:rsid w:val="00DE2621"/>
    <w:rPr>
      <w:rFonts w:ascii="Courier New" w:hAnsi="Courier New" w:cs="Courier New"/>
    </w:rPr>
  </w:style>
  <w:style w:type="character" w:customStyle="1" w:styleId="WW8Num24z2">
    <w:name w:val="WW8Num24z2"/>
    <w:rsid w:val="00DE2621"/>
    <w:rPr>
      <w:rFonts w:ascii="Wingdings" w:hAnsi="Wingdings" w:cs="Wingdings"/>
    </w:rPr>
  </w:style>
  <w:style w:type="character" w:customStyle="1" w:styleId="WW8Num24z3">
    <w:name w:val="WW8Num24z3"/>
    <w:rsid w:val="00DE2621"/>
    <w:rPr>
      <w:rFonts w:ascii="Symbol" w:hAnsi="Symbol" w:cs="Symbol"/>
    </w:rPr>
  </w:style>
  <w:style w:type="character" w:customStyle="1" w:styleId="WW8Num29z1">
    <w:name w:val="WW8Num29z1"/>
    <w:rsid w:val="00DE2621"/>
    <w:rPr>
      <w:rFonts w:ascii="Courier New" w:hAnsi="Courier New" w:cs="Courier New"/>
    </w:rPr>
  </w:style>
  <w:style w:type="character" w:customStyle="1" w:styleId="WW8Num29z2">
    <w:name w:val="WW8Num29z2"/>
    <w:rsid w:val="00DE2621"/>
    <w:rPr>
      <w:rFonts w:ascii="Wingdings" w:hAnsi="Wingdings" w:cs="Wingdings"/>
    </w:rPr>
  </w:style>
  <w:style w:type="character" w:customStyle="1" w:styleId="WW8NumSt1z0">
    <w:name w:val="WW8NumSt1z0"/>
    <w:rsid w:val="00DE2621"/>
    <w:rPr>
      <w:b/>
      <w:i w:val="0"/>
      <w:sz w:val="20"/>
    </w:rPr>
  </w:style>
  <w:style w:type="character" w:customStyle="1" w:styleId="WW8NumSt13z2">
    <w:name w:val="WW8NumSt13z2"/>
    <w:rsid w:val="00DE2621"/>
    <w:rPr>
      <w:b/>
      <w:i w:val="0"/>
    </w:rPr>
  </w:style>
  <w:style w:type="character" w:customStyle="1" w:styleId="Domylnaczcionkaakapitu1">
    <w:name w:val="Domyślna czcionka akapitu1"/>
    <w:rsid w:val="00DE2621"/>
  </w:style>
  <w:style w:type="character" w:customStyle="1" w:styleId="Tekstpodstawowy2Znak">
    <w:name w:val="Tekst podstawowy 2 Znak"/>
    <w:rsid w:val="00DE2621"/>
    <w:rPr>
      <w:sz w:val="24"/>
      <w:szCs w:val="24"/>
    </w:rPr>
  </w:style>
  <w:style w:type="character" w:customStyle="1" w:styleId="TytuZnak">
    <w:name w:val="Tytuł Znak"/>
    <w:rsid w:val="00DE2621"/>
    <w:rPr>
      <w:b/>
      <w:sz w:val="28"/>
    </w:rPr>
  </w:style>
  <w:style w:type="character" w:customStyle="1" w:styleId="NagwekZnak1">
    <w:name w:val="Nagłówek Znak1"/>
    <w:rsid w:val="00DE2621"/>
  </w:style>
  <w:style w:type="character" w:styleId="UyteHipercze">
    <w:name w:val="FollowedHyperlink"/>
    <w:rsid w:val="00DE2621"/>
    <w:rPr>
      <w:color w:val="800080"/>
      <w:u w:val="single"/>
    </w:rPr>
  </w:style>
  <w:style w:type="character" w:customStyle="1" w:styleId="TekstprzypisudolnegoZnak">
    <w:name w:val="Tekst przypisu dolnego Znak"/>
    <w:rsid w:val="00DE2621"/>
  </w:style>
  <w:style w:type="character" w:customStyle="1" w:styleId="TekstprzypisukocowegoZnak">
    <w:name w:val="Tekst przypisu końcowego Znak"/>
    <w:rsid w:val="00DE2621"/>
    <w:rPr>
      <w:spacing w:val="12"/>
      <w:kern w:val="1"/>
    </w:rPr>
  </w:style>
  <w:style w:type="character" w:customStyle="1" w:styleId="Tekstpodstawowy3Znak">
    <w:name w:val="Tekst podstawowy 3 Znak"/>
    <w:rsid w:val="00DE2621"/>
    <w:rPr>
      <w:b/>
      <w:spacing w:val="12"/>
      <w:kern w:val="1"/>
      <w:sz w:val="32"/>
    </w:rPr>
  </w:style>
  <w:style w:type="character" w:customStyle="1" w:styleId="Tekstpodstawowywcity2Znak">
    <w:name w:val="Tekst podstawowy wcięty 2 Znak"/>
    <w:rsid w:val="00DE2621"/>
    <w:rPr>
      <w:spacing w:val="12"/>
      <w:kern w:val="1"/>
      <w:sz w:val="24"/>
    </w:rPr>
  </w:style>
  <w:style w:type="character" w:customStyle="1" w:styleId="Tekstpodstawowywcity3Znak">
    <w:name w:val="Tekst podstawowy wcięty 3 Znak"/>
    <w:rsid w:val="00DE2621"/>
    <w:rPr>
      <w:spacing w:val="12"/>
      <w:kern w:val="1"/>
      <w:sz w:val="16"/>
    </w:rPr>
  </w:style>
  <w:style w:type="character" w:customStyle="1" w:styleId="PlandokumentuZnak">
    <w:name w:val="Plan dokumentu Znak"/>
    <w:rsid w:val="00DE2621"/>
    <w:rPr>
      <w:rFonts w:ascii="Tahoma" w:hAnsi="Tahoma" w:cs="Tahoma"/>
      <w:spacing w:val="12"/>
      <w:kern w:val="1"/>
      <w:sz w:val="24"/>
      <w:shd w:val="clear" w:color="auto" w:fill="000080"/>
    </w:rPr>
  </w:style>
  <w:style w:type="character" w:customStyle="1" w:styleId="Znakiprzypiswdolnych">
    <w:name w:val="Znaki przypisów dolnych"/>
    <w:rsid w:val="00DE2621"/>
    <w:rPr>
      <w:vertAlign w:val="superscript"/>
    </w:rPr>
  </w:style>
  <w:style w:type="character" w:customStyle="1" w:styleId="Odwoaniedokomentarza1">
    <w:name w:val="Odwołanie do komentarza1"/>
    <w:rsid w:val="00DE2621"/>
    <w:rPr>
      <w:sz w:val="16"/>
    </w:rPr>
  </w:style>
  <w:style w:type="character" w:customStyle="1" w:styleId="Znakiprzypiswkocowych">
    <w:name w:val="Znaki przypisów końcowych"/>
    <w:rsid w:val="00DE2621"/>
    <w:rPr>
      <w:vertAlign w:val="superscript"/>
    </w:rPr>
  </w:style>
  <w:style w:type="character" w:customStyle="1" w:styleId="contentitalic">
    <w:name w:val="content_italic"/>
    <w:rsid w:val="00DE2621"/>
  </w:style>
  <w:style w:type="character" w:customStyle="1" w:styleId="contentbold">
    <w:name w:val="content_bold"/>
    <w:rsid w:val="00DE2621"/>
  </w:style>
  <w:style w:type="character" w:styleId="Pogrubienie">
    <w:name w:val="Strong"/>
    <w:qFormat/>
    <w:rsid w:val="00DE2621"/>
    <w:rPr>
      <w:b/>
      <w:bCs/>
    </w:rPr>
  </w:style>
  <w:style w:type="character" w:customStyle="1" w:styleId="BezodstpwZnak">
    <w:name w:val="Bez odstępów Znak"/>
    <w:rsid w:val="00DE2621"/>
    <w:rPr>
      <w:rFonts w:ascii="Calibri" w:hAnsi="Calibri" w:cs="Calibri"/>
      <w:sz w:val="22"/>
      <w:szCs w:val="22"/>
      <w:lang w:eastAsia="ar-SA" w:bidi="ar-SA"/>
    </w:rPr>
  </w:style>
  <w:style w:type="character" w:styleId="Uwydatnienie">
    <w:name w:val="Emphasis"/>
    <w:qFormat/>
    <w:rsid w:val="00DE2621"/>
    <w:rPr>
      <w:i/>
      <w:iCs/>
    </w:rPr>
  </w:style>
  <w:style w:type="character" w:customStyle="1" w:styleId="h11">
    <w:name w:val="h11"/>
    <w:rsid w:val="00DE2621"/>
    <w:rPr>
      <w:rFonts w:ascii="Verdana" w:hAnsi="Verdana" w:cs="Verdana"/>
      <w:b/>
      <w:bCs/>
      <w:i w:val="0"/>
      <w:iCs w:val="0"/>
      <w:sz w:val="25"/>
      <w:szCs w:val="25"/>
    </w:rPr>
  </w:style>
  <w:style w:type="character" w:customStyle="1" w:styleId="st1">
    <w:name w:val="st1"/>
    <w:rsid w:val="00DE2621"/>
  </w:style>
  <w:style w:type="character" w:customStyle="1" w:styleId="Tekstpodstawowy2Znak1">
    <w:name w:val="Tekst podstawowy 2 Znak1"/>
    <w:rsid w:val="00DE2621"/>
    <w:rPr>
      <w:sz w:val="24"/>
      <w:szCs w:val="24"/>
    </w:rPr>
  </w:style>
  <w:style w:type="character" w:customStyle="1" w:styleId="Odwoanieprzypisukocowego1">
    <w:name w:val="Odwołanie przypisu końcowego1"/>
    <w:rsid w:val="00DE2621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DE2621"/>
    <w:pPr>
      <w:keepNext/>
      <w:widowControl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 w:bidi="ar-SA"/>
    </w:rPr>
  </w:style>
  <w:style w:type="character" w:customStyle="1" w:styleId="TekstpodstawowyZnak1">
    <w:name w:val="Tekst podstawowy Znak1"/>
    <w:rsid w:val="00DE2621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Lista">
    <w:name w:val="List"/>
    <w:basedOn w:val="Tekstpodstawowy"/>
    <w:rsid w:val="00DE2621"/>
    <w:pPr>
      <w:widowControl/>
      <w:suppressAutoHyphens/>
      <w:autoSpaceDE/>
      <w:autoSpaceDN/>
    </w:pPr>
    <w:rPr>
      <w:rFonts w:ascii="Times New Roman" w:eastAsia="Times New Roman" w:hAnsi="Times New Roman" w:cs="Tahoma"/>
      <w:b/>
      <w:bCs/>
      <w:i/>
      <w:iCs/>
      <w:lang w:eastAsia="ar-SA" w:bidi="ar-SA"/>
    </w:rPr>
  </w:style>
  <w:style w:type="paragraph" w:customStyle="1" w:styleId="Podpis2">
    <w:name w:val="Podpis2"/>
    <w:basedOn w:val="Normalny"/>
    <w:rsid w:val="00DE2621"/>
    <w:pPr>
      <w:widowControl/>
      <w:suppressLineNumbers/>
      <w:suppressAutoHyphens/>
      <w:autoSpaceDE/>
      <w:autoSpaceDN/>
      <w:spacing w:before="120" w:after="120"/>
    </w:pPr>
    <w:rPr>
      <w:rFonts w:ascii="Times New Roman" w:eastAsia="Times New Roman" w:hAnsi="Times New Roman" w:cs="Mangal"/>
      <w:i/>
      <w:iCs/>
      <w:sz w:val="24"/>
      <w:szCs w:val="24"/>
      <w:lang w:eastAsia="ar-SA" w:bidi="ar-SA"/>
    </w:rPr>
  </w:style>
  <w:style w:type="paragraph" w:customStyle="1" w:styleId="Indeks">
    <w:name w:val="Indeks"/>
    <w:basedOn w:val="Normalny"/>
    <w:rsid w:val="00DE2621"/>
    <w:pPr>
      <w:widowControl/>
      <w:suppressLineNumbers/>
      <w:suppressAutoHyphens/>
      <w:autoSpaceDE/>
      <w:autoSpaceDN/>
    </w:pPr>
    <w:rPr>
      <w:rFonts w:ascii="Times New Roman" w:eastAsia="Times New Roman" w:hAnsi="Times New Roman" w:cs="Tahoma"/>
      <w:sz w:val="24"/>
      <w:szCs w:val="24"/>
      <w:lang w:eastAsia="ar-SA" w:bidi="ar-SA"/>
    </w:rPr>
  </w:style>
  <w:style w:type="character" w:customStyle="1" w:styleId="NagwekZnak2">
    <w:name w:val="Nagłówek Znak2"/>
    <w:rsid w:val="00DE2621"/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DE2621"/>
    <w:pPr>
      <w:widowControl/>
      <w:suppressLineNumbers/>
      <w:suppressAutoHyphens/>
      <w:autoSpaceDE/>
      <w:autoSpaceDN/>
      <w:spacing w:before="120" w:after="120"/>
    </w:pPr>
    <w:rPr>
      <w:rFonts w:ascii="Times New Roman" w:eastAsia="Times New Roman" w:hAnsi="Times New Roman" w:cs="Tahoma"/>
      <w:i/>
      <w:iCs/>
      <w:sz w:val="24"/>
      <w:szCs w:val="24"/>
      <w:lang w:eastAsia="ar-SA" w:bidi="ar-SA"/>
    </w:rPr>
  </w:style>
  <w:style w:type="paragraph" w:customStyle="1" w:styleId="Nagwek10">
    <w:name w:val="Nagłówek1"/>
    <w:basedOn w:val="Normalny"/>
    <w:next w:val="Tekstpodstawowy"/>
    <w:rsid w:val="00DE2621"/>
    <w:pPr>
      <w:keepNext/>
      <w:widowControl/>
      <w:suppressAutoHyphens/>
      <w:autoSpaceDE/>
      <w:autoSpaceDN/>
      <w:spacing w:before="240" w:after="120"/>
    </w:pPr>
    <w:rPr>
      <w:rFonts w:ascii="Arial" w:eastAsia="MS Mincho" w:hAnsi="Arial" w:cs="Tahoma"/>
      <w:sz w:val="28"/>
      <w:szCs w:val="28"/>
      <w:lang w:eastAsia="ar-SA" w:bidi="ar-SA"/>
    </w:rPr>
  </w:style>
  <w:style w:type="character" w:customStyle="1" w:styleId="TekstdymkaZnak1">
    <w:name w:val="Tekst dymka Znak1"/>
    <w:rsid w:val="00DE262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DE2621"/>
    <w:pPr>
      <w:widowControl/>
      <w:suppressAutoHyphens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Tytu">
    <w:name w:val="Title"/>
    <w:basedOn w:val="Normalny"/>
    <w:next w:val="Podtytu"/>
    <w:link w:val="TytuZnak1"/>
    <w:qFormat/>
    <w:rsid w:val="00DE2621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b/>
      <w:sz w:val="28"/>
      <w:szCs w:val="20"/>
      <w:lang w:eastAsia="ar-SA" w:bidi="ar-SA"/>
    </w:rPr>
  </w:style>
  <w:style w:type="character" w:customStyle="1" w:styleId="TytuZnak1">
    <w:name w:val="Tytuł Znak1"/>
    <w:link w:val="Tytu"/>
    <w:rsid w:val="00DE2621"/>
    <w:rPr>
      <w:rFonts w:ascii="Times New Roman" w:eastAsia="Times New Roman" w:hAnsi="Times New Roman"/>
      <w:b/>
      <w:sz w:val="28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DE2621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DE2621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StopkaZnak1">
    <w:name w:val="Stopka Znak1"/>
    <w:rsid w:val="00DE262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1">
    <w:name w:val="Tekst podstawowy wcięty Znak1"/>
    <w:rsid w:val="00DE26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DE2621"/>
    <w:pPr>
      <w:widowControl/>
      <w:suppressAutoHyphens/>
      <w:autoSpaceDE/>
      <w:autoSpaceDN/>
      <w:spacing w:before="280" w:after="280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Indeks1">
    <w:name w:val="index 1"/>
    <w:basedOn w:val="Normalny"/>
    <w:next w:val="Normalny"/>
    <w:rsid w:val="00DE2621"/>
    <w:pPr>
      <w:widowControl/>
      <w:suppressAutoHyphens/>
      <w:autoSpaceDE/>
      <w:autoSpaceDN/>
      <w:ind w:left="240" w:hanging="240"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styleId="Spistreci1">
    <w:name w:val="toc 1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</w:pPr>
    <w:rPr>
      <w:rFonts w:ascii="Times New Roman" w:eastAsia="Times New Roman" w:hAnsi="Times New Roman" w:cs="Times New Roman"/>
      <w:b/>
      <w:caps/>
      <w:sz w:val="20"/>
      <w:szCs w:val="20"/>
      <w:lang w:eastAsia="ar-SA" w:bidi="ar-SA"/>
    </w:rPr>
  </w:style>
  <w:style w:type="paragraph" w:styleId="Spistreci2">
    <w:name w:val="toc 2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200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styleId="Spistreci3">
    <w:name w:val="toc 3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400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styleId="Spistreci4">
    <w:name w:val="toc 4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6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Spistreci5">
    <w:name w:val="toc 5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8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Spistreci6">
    <w:name w:val="toc 6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10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Spistreci7">
    <w:name w:val="toc 7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12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Spistreci8">
    <w:name w:val="toc 8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14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Spistreci9">
    <w:name w:val="toc 9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16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Tekstprzypisudolnego">
    <w:name w:val="footnote text"/>
    <w:basedOn w:val="Normalny"/>
    <w:link w:val="TekstprzypisudolnegoZnak1"/>
    <w:rsid w:val="00DE2621"/>
    <w:pPr>
      <w:widowControl/>
      <w:suppressAutoHyphens/>
      <w:overflowPunct w:val="0"/>
      <w:autoSpaceDN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TekstprzypisudolnegoZnak1">
    <w:name w:val="Tekst przypisu dolnego Znak1"/>
    <w:link w:val="Tekstprzypisudolnego"/>
    <w:rsid w:val="00DE2621"/>
    <w:rPr>
      <w:rFonts w:ascii="Times New Roman" w:eastAsia="Times New Roman" w:hAnsi="Times New Roman"/>
      <w:lang w:eastAsia="ar-SA"/>
    </w:rPr>
  </w:style>
  <w:style w:type="paragraph" w:customStyle="1" w:styleId="Tekstkomentarza1">
    <w:name w:val="Tekst komentarza1"/>
    <w:basedOn w:val="Normalny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0"/>
      <w:szCs w:val="20"/>
      <w:lang w:eastAsia="ar-SA" w:bidi="ar-SA"/>
    </w:rPr>
  </w:style>
  <w:style w:type="paragraph" w:customStyle="1" w:styleId="Legenda1">
    <w:name w:val="Legenda1"/>
    <w:basedOn w:val="Normalny"/>
    <w:next w:val="Normalny"/>
    <w:rsid w:val="00DE2621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sz w:val="44"/>
      <w:szCs w:val="24"/>
      <w:lang w:eastAsia="ar-SA" w:bidi="ar-SA"/>
    </w:rPr>
  </w:style>
  <w:style w:type="paragraph" w:customStyle="1" w:styleId="Spisilustracji1">
    <w:name w:val="Spis ilustracji1"/>
    <w:basedOn w:val="Normalny"/>
    <w:next w:val="Normalny"/>
    <w:rsid w:val="00DE2621"/>
    <w:pPr>
      <w:widowControl/>
      <w:suppressAutoHyphens/>
      <w:autoSpaceDE/>
      <w:autoSpaceDN/>
      <w:ind w:left="480" w:hanging="480"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styleId="Tekstprzypisukocowego">
    <w:name w:val="endnote text"/>
    <w:basedOn w:val="Normalny"/>
    <w:link w:val="TekstprzypisukocowegoZnak1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link w:val="Tekstprzypisukocowego"/>
    <w:rsid w:val="00DE2621"/>
    <w:rPr>
      <w:rFonts w:ascii="Times New Roman" w:eastAsia="Times New Roman" w:hAnsi="Times New Roman"/>
      <w:spacing w:val="12"/>
      <w:kern w:val="1"/>
      <w:lang w:eastAsia="ar-SA"/>
    </w:rPr>
  </w:style>
  <w:style w:type="paragraph" w:customStyle="1" w:styleId="Listapunktowana1">
    <w:name w:val="Lista punktowana1"/>
    <w:basedOn w:val="Normalny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numerowana1">
    <w:name w:val="Lista numerowana1"/>
    <w:basedOn w:val="Normalny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punktowana21">
    <w:name w:val="Lista punktowana 21"/>
    <w:basedOn w:val="Normalny"/>
    <w:rsid w:val="00DE2621"/>
    <w:pPr>
      <w:widowControl/>
      <w:tabs>
        <w:tab w:val="left" w:pos="360"/>
      </w:tabs>
      <w:suppressAutoHyphens/>
      <w:autoSpaceDE/>
      <w:autoSpaceDN/>
      <w:ind w:left="360" w:hanging="360"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punktowana31">
    <w:name w:val="Lista punktowana 31"/>
    <w:basedOn w:val="Normalny"/>
    <w:rsid w:val="00DE2621"/>
    <w:pPr>
      <w:widowControl/>
      <w:tabs>
        <w:tab w:val="left" w:pos="360"/>
      </w:tabs>
      <w:suppressAutoHyphens/>
      <w:autoSpaceDE/>
      <w:autoSpaceDN/>
      <w:ind w:left="360" w:hanging="360"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numerowana21">
    <w:name w:val="Lista numerowana 21"/>
    <w:basedOn w:val="Normalny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numerowana31">
    <w:name w:val="Lista numerowana 31"/>
    <w:basedOn w:val="Normalny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Tekstpodstawowy31">
    <w:name w:val="Tekst podstawowy 31"/>
    <w:basedOn w:val="Normalny"/>
    <w:rsid w:val="00DE2621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b/>
      <w:spacing w:val="12"/>
      <w:kern w:val="1"/>
      <w:sz w:val="32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rsid w:val="00DE2621"/>
    <w:pPr>
      <w:widowControl/>
      <w:suppressAutoHyphens/>
      <w:autoSpaceDE/>
      <w:autoSpaceDN/>
      <w:ind w:left="708"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rsid w:val="00DE2621"/>
    <w:pPr>
      <w:widowControl/>
      <w:suppressAutoHyphens/>
      <w:autoSpaceDE/>
      <w:autoSpaceDN/>
      <w:spacing w:after="120"/>
      <w:ind w:left="283"/>
      <w:jc w:val="both"/>
    </w:pPr>
    <w:rPr>
      <w:rFonts w:ascii="Times New Roman" w:eastAsia="Times New Roman" w:hAnsi="Times New Roman" w:cs="Times New Roman"/>
      <w:spacing w:val="12"/>
      <w:kern w:val="1"/>
      <w:sz w:val="16"/>
      <w:szCs w:val="20"/>
      <w:lang w:eastAsia="ar-SA" w:bidi="ar-SA"/>
    </w:rPr>
  </w:style>
  <w:style w:type="paragraph" w:customStyle="1" w:styleId="Mapadokumentu1">
    <w:name w:val="Mapa dokumentu1"/>
    <w:basedOn w:val="Normalny"/>
    <w:rsid w:val="00DE2621"/>
    <w:pPr>
      <w:widowControl/>
      <w:shd w:val="clear" w:color="auto" w:fill="000080"/>
      <w:suppressAutoHyphens/>
      <w:autoSpaceDE/>
      <w:autoSpaceDN/>
      <w:jc w:val="both"/>
    </w:pPr>
    <w:rPr>
      <w:rFonts w:ascii="Tahoma" w:eastAsia="Times New Roman" w:hAnsi="Tahoma" w:cs="Tahoma"/>
      <w:spacing w:val="12"/>
      <w:kern w:val="1"/>
      <w:sz w:val="24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DE2621"/>
    <w:pPr>
      <w:widowControl/>
      <w:suppressAutoHyphens/>
      <w:overflowPunct w:val="0"/>
      <w:autoSpaceDN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customStyle="1" w:styleId="tekstost">
    <w:name w:val="tekst ost"/>
    <w:basedOn w:val="Normalny"/>
    <w:rsid w:val="00DE2621"/>
    <w:pPr>
      <w:widowControl/>
      <w:suppressAutoHyphens/>
      <w:overflowPunct w:val="0"/>
      <w:autoSpaceDN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customStyle="1" w:styleId="Lista1wypunktowana">
    <w:name w:val="Lista1 wypunktowana"/>
    <w:basedOn w:val="Listapunktowana1"/>
    <w:rsid w:val="00DE2621"/>
    <w:pPr>
      <w:tabs>
        <w:tab w:val="left" w:pos="360"/>
      </w:tabs>
      <w:ind w:left="360" w:hanging="360"/>
    </w:pPr>
    <w:rPr>
      <w:rFonts w:ascii="Arial" w:hAnsi="Arial" w:cs="Arial"/>
      <w:b/>
      <w:u w:val="single"/>
    </w:rPr>
  </w:style>
  <w:style w:type="paragraph" w:customStyle="1" w:styleId="Standard1">
    <w:name w:val="Standard1"/>
    <w:basedOn w:val="Tekstpodstawowy"/>
    <w:rsid w:val="00DE2621"/>
    <w:pPr>
      <w:widowControl/>
      <w:tabs>
        <w:tab w:val="left" w:pos="360"/>
      </w:tabs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Cs w:val="20"/>
      <w:lang w:eastAsia="ar-SA" w:bidi="ar-SA"/>
    </w:rPr>
  </w:style>
  <w:style w:type="paragraph" w:customStyle="1" w:styleId="Lista4wypunktowana4">
    <w:name w:val="Lista4 wypunktowana4"/>
    <w:basedOn w:val="Standard1"/>
    <w:rsid w:val="00DE2621"/>
    <w:pPr>
      <w:ind w:left="360" w:hanging="360"/>
    </w:pPr>
  </w:style>
  <w:style w:type="paragraph" w:customStyle="1" w:styleId="wskazwka">
    <w:name w:val="wskazówka"/>
    <w:basedOn w:val="Standard1"/>
    <w:next w:val="Standard1"/>
    <w:rsid w:val="00DE2621"/>
    <w:pPr>
      <w:ind w:left="360" w:hanging="360"/>
    </w:pPr>
    <w:rPr>
      <w:i/>
      <w:sz w:val="20"/>
    </w:rPr>
  </w:style>
  <w:style w:type="paragraph" w:customStyle="1" w:styleId="Default">
    <w:name w:val="Default"/>
    <w:rsid w:val="00DE2621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styleId="Bezodstpw">
    <w:name w:val="No Spacing"/>
    <w:qFormat/>
    <w:rsid w:val="00DE2621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Styl">
    <w:name w:val="Styl"/>
    <w:rsid w:val="00DE2621"/>
    <w:pPr>
      <w:widowControl w:val="0"/>
      <w:suppressAutoHyphens/>
      <w:autoSpaceDE w:val="0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Standardowy1">
    <w:name w:val="Standardowy1"/>
    <w:rsid w:val="00DE2621"/>
    <w:pPr>
      <w:suppressAutoHyphens/>
      <w:overflowPunct w:val="0"/>
      <w:autoSpaceDE w:val="0"/>
      <w:textAlignment w:val="baseline"/>
    </w:pPr>
    <w:rPr>
      <w:rFonts w:ascii="Times New Roman" w:eastAsia="Arial" w:hAnsi="Times New Roman"/>
      <w:lang w:eastAsia="ar-SA"/>
    </w:rPr>
  </w:style>
  <w:style w:type="paragraph" w:customStyle="1" w:styleId="celp">
    <w:name w:val="cel_p"/>
    <w:basedOn w:val="Normalny"/>
    <w:rsid w:val="00DE2621"/>
    <w:pPr>
      <w:widowControl/>
      <w:suppressAutoHyphens/>
      <w:autoSpaceDE/>
      <w:autoSpaceDN/>
      <w:spacing w:after="17"/>
      <w:ind w:left="17" w:right="17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character" w:customStyle="1" w:styleId="TekstkomentarzaZnak1">
    <w:name w:val="Tekst komentarza Znak1"/>
    <w:uiPriority w:val="99"/>
    <w:semiHidden/>
    <w:rsid w:val="00DE262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1">
    <w:name w:val="Temat komentarza Znak1"/>
    <w:rsid w:val="00DE2621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E2621"/>
    <w:pPr>
      <w:widowControl/>
      <w:suppressLineNumbers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Nagwektabeli">
    <w:name w:val="Nagłówek tabeli"/>
    <w:basedOn w:val="Zawartotabeli"/>
    <w:rsid w:val="00DE2621"/>
    <w:pPr>
      <w:jc w:val="center"/>
    </w:pPr>
    <w:rPr>
      <w:b/>
      <w:bCs/>
    </w:rPr>
  </w:style>
  <w:style w:type="paragraph" w:customStyle="1" w:styleId="Listanumerowana2">
    <w:name w:val="Lista numerowana2"/>
    <w:basedOn w:val="Normalny"/>
    <w:rsid w:val="00DE2621"/>
    <w:pPr>
      <w:widowControl/>
      <w:numPr>
        <w:numId w:val="2"/>
      </w:numPr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punktowana2">
    <w:name w:val="Lista punktowana2"/>
    <w:basedOn w:val="Normalny"/>
    <w:rsid w:val="00DE2621"/>
    <w:pPr>
      <w:widowControl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Tekstpodstawowy22">
    <w:name w:val="Tekst podstawowy 22"/>
    <w:basedOn w:val="Normalny"/>
    <w:rsid w:val="00DE2621"/>
    <w:pPr>
      <w:widowControl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ar-SA" w:bidi="ar-SA"/>
    </w:rPr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5B0186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5B0186"/>
    <w:rPr>
      <w:rFonts w:ascii="Overpass" w:eastAsia="Overpass" w:hAnsi="Overpass" w:cs="Overpass"/>
      <w:sz w:val="16"/>
      <w:szCs w:val="16"/>
      <w:lang w:bidi="pl-PL"/>
    </w:rPr>
  </w:style>
  <w:style w:type="paragraph" w:customStyle="1" w:styleId="Standard">
    <w:name w:val="Standard"/>
    <w:rsid w:val="00F42ED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numbering" w:customStyle="1" w:styleId="WWNum2">
    <w:name w:val="WWNum2"/>
    <w:basedOn w:val="Bezlisty"/>
    <w:rsid w:val="00F42ED8"/>
    <w:pPr>
      <w:numPr>
        <w:numId w:val="11"/>
      </w:numPr>
    </w:pPr>
  </w:style>
  <w:style w:type="numbering" w:customStyle="1" w:styleId="WWNum29">
    <w:name w:val="WWNum29"/>
    <w:basedOn w:val="Bezlisty"/>
    <w:rsid w:val="00F42ED8"/>
    <w:pPr>
      <w:numPr>
        <w:numId w:val="12"/>
      </w:numPr>
    </w:pPr>
  </w:style>
  <w:style w:type="numbering" w:customStyle="1" w:styleId="WWNum40">
    <w:name w:val="WWNum40"/>
    <w:basedOn w:val="Bezlisty"/>
    <w:rsid w:val="00F42ED8"/>
    <w:pPr>
      <w:numPr>
        <w:numId w:val="13"/>
      </w:numPr>
    </w:pPr>
  </w:style>
  <w:style w:type="numbering" w:customStyle="1" w:styleId="WWNum41">
    <w:name w:val="WWNum41"/>
    <w:basedOn w:val="Bezlisty"/>
    <w:rsid w:val="00F42ED8"/>
    <w:pPr>
      <w:numPr>
        <w:numId w:val="14"/>
      </w:numPr>
    </w:pPr>
  </w:style>
  <w:style w:type="numbering" w:customStyle="1" w:styleId="WWNum44">
    <w:name w:val="WWNum44"/>
    <w:basedOn w:val="Bezlisty"/>
    <w:rsid w:val="00F42ED8"/>
    <w:pPr>
      <w:numPr>
        <w:numId w:val="15"/>
      </w:numPr>
    </w:pPr>
  </w:style>
  <w:style w:type="character" w:customStyle="1" w:styleId="Nierozpoznanawzmianka">
    <w:name w:val="Nierozpoznana wzmianka"/>
    <w:uiPriority w:val="99"/>
    <w:semiHidden/>
    <w:unhideWhenUsed/>
    <w:rsid w:val="009A4A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8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ED8D2-0A46-4A83-9553-0B4A6A569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</dc:creator>
  <cp:keywords/>
  <cp:lastModifiedBy>Jan Grzesiak</cp:lastModifiedBy>
  <cp:revision>5</cp:revision>
  <cp:lastPrinted>2022-04-04T08:51:00Z</cp:lastPrinted>
  <dcterms:created xsi:type="dcterms:W3CDTF">2022-04-04T08:54:00Z</dcterms:created>
  <dcterms:modified xsi:type="dcterms:W3CDTF">2025-07-14T05:44:00Z</dcterms:modified>
</cp:coreProperties>
</file>